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C6FBDB" w14:textId="77777777" w:rsidR="003452F2" w:rsidRDefault="003452F2">
      <w:pPr>
        <w:jc w:val="center"/>
        <w:rPr>
          <w:rFonts w:ascii="Arial" w:hAnsi="Arial"/>
        </w:rPr>
      </w:pPr>
    </w:p>
    <w:p w14:paraId="64B8F299" w14:textId="77777777" w:rsidR="003452F2" w:rsidRDefault="003452F2">
      <w:pPr>
        <w:jc w:val="center"/>
        <w:rPr>
          <w:rFonts w:ascii="Arial" w:hAnsi="Arial"/>
          <w:b/>
          <w:bCs/>
          <w:sz w:val="32"/>
          <w:szCs w:val="32"/>
        </w:rPr>
      </w:pPr>
    </w:p>
    <w:p w14:paraId="263FC2F5" w14:textId="77777777" w:rsidR="003452F2" w:rsidRPr="00E9558B" w:rsidRDefault="003452F2">
      <w:pPr>
        <w:jc w:val="center"/>
        <w:rPr>
          <w:rFonts w:ascii="Arial" w:hAnsi="Arial"/>
          <w:b/>
          <w:bCs/>
          <w:color w:val="800000"/>
          <w:sz w:val="32"/>
          <w:szCs w:val="32"/>
        </w:rPr>
      </w:pPr>
      <w:r w:rsidRPr="00E9558B">
        <w:rPr>
          <w:rFonts w:ascii="Arial" w:hAnsi="Arial"/>
          <w:b/>
          <w:bCs/>
          <w:color w:val="800000"/>
          <w:sz w:val="32"/>
          <w:szCs w:val="32"/>
        </w:rPr>
        <w:t>SPLAT</w:t>
      </w:r>
    </w:p>
    <w:p w14:paraId="7726EFA4" w14:textId="77777777" w:rsidR="003452F2" w:rsidRPr="00E9558B" w:rsidRDefault="003452F2">
      <w:pPr>
        <w:jc w:val="center"/>
        <w:rPr>
          <w:rFonts w:ascii="Arial" w:hAnsi="Arial"/>
          <w:b/>
          <w:bCs/>
          <w:color w:val="800000"/>
          <w:sz w:val="32"/>
          <w:szCs w:val="32"/>
        </w:rPr>
      </w:pPr>
      <w:r w:rsidRPr="00E9558B">
        <w:rPr>
          <w:rFonts w:ascii="Arial" w:hAnsi="Arial"/>
          <w:b/>
          <w:bCs/>
          <w:color w:val="800000"/>
          <w:sz w:val="32"/>
          <w:szCs w:val="32"/>
        </w:rPr>
        <w:t>(</w:t>
      </w:r>
      <w:r w:rsidRPr="00376873">
        <w:rPr>
          <w:rFonts w:ascii="Arial" w:hAnsi="Arial"/>
          <w:b/>
          <w:bCs/>
          <w:color w:val="808000"/>
          <w:sz w:val="32"/>
          <w:szCs w:val="32"/>
        </w:rPr>
        <w:t>S</w:t>
      </w:r>
      <w:r w:rsidRPr="00E9558B">
        <w:rPr>
          <w:rFonts w:ascii="Arial" w:hAnsi="Arial"/>
          <w:b/>
          <w:bCs/>
          <w:color w:val="800000"/>
          <w:sz w:val="32"/>
          <w:szCs w:val="32"/>
        </w:rPr>
        <w:t>tereo-</w:t>
      </w:r>
      <w:proofErr w:type="spellStart"/>
      <w:r w:rsidRPr="00376873">
        <w:rPr>
          <w:rFonts w:ascii="Arial" w:hAnsi="Arial"/>
          <w:b/>
          <w:bCs/>
          <w:color w:val="808000"/>
          <w:sz w:val="32"/>
          <w:szCs w:val="32"/>
        </w:rPr>
        <w:t>P</w:t>
      </w:r>
      <w:r w:rsidRPr="00E9558B">
        <w:rPr>
          <w:rFonts w:ascii="Arial" w:hAnsi="Arial"/>
          <w:b/>
          <w:bCs/>
          <w:color w:val="800000"/>
          <w:sz w:val="32"/>
          <w:szCs w:val="32"/>
        </w:rPr>
        <w:t>Lastic</w:t>
      </w:r>
      <w:proofErr w:type="spellEnd"/>
      <w:r w:rsidRPr="00E9558B">
        <w:rPr>
          <w:rFonts w:ascii="Arial" w:hAnsi="Arial"/>
          <w:b/>
          <w:bCs/>
          <w:color w:val="800000"/>
          <w:sz w:val="32"/>
          <w:szCs w:val="32"/>
        </w:rPr>
        <w:t xml:space="preserve"> </w:t>
      </w:r>
      <w:r w:rsidRPr="00376873">
        <w:rPr>
          <w:rFonts w:ascii="Arial" w:hAnsi="Arial"/>
          <w:b/>
          <w:bCs/>
          <w:color w:val="808000"/>
          <w:sz w:val="32"/>
          <w:szCs w:val="32"/>
        </w:rPr>
        <w:t>A</w:t>
      </w:r>
      <w:r w:rsidRPr="00E9558B">
        <w:rPr>
          <w:rFonts w:ascii="Arial" w:hAnsi="Arial"/>
          <w:b/>
          <w:bCs/>
          <w:color w:val="800000"/>
          <w:sz w:val="32"/>
          <w:szCs w:val="32"/>
        </w:rPr>
        <w:t xml:space="preserve">nalysis </w:t>
      </w:r>
      <w:r w:rsidRPr="00376873">
        <w:rPr>
          <w:rFonts w:ascii="Arial" w:hAnsi="Arial"/>
          <w:b/>
          <w:bCs/>
          <w:color w:val="808000"/>
          <w:sz w:val="32"/>
          <w:szCs w:val="32"/>
        </w:rPr>
        <w:t>T</w:t>
      </w:r>
      <w:r w:rsidRPr="00E9558B">
        <w:rPr>
          <w:rFonts w:ascii="Arial" w:hAnsi="Arial"/>
          <w:b/>
          <w:bCs/>
          <w:color w:val="800000"/>
          <w:sz w:val="32"/>
          <w:szCs w:val="32"/>
        </w:rPr>
        <w:t>ool)</w:t>
      </w:r>
    </w:p>
    <w:p w14:paraId="2BC46116" w14:textId="77777777" w:rsidR="003452F2" w:rsidRPr="00E9558B" w:rsidRDefault="009D63EB">
      <w:pPr>
        <w:jc w:val="center"/>
        <w:rPr>
          <w:rFonts w:ascii="Arial" w:hAnsi="Arial"/>
          <w:b/>
          <w:bCs/>
          <w:color w:val="800000"/>
          <w:sz w:val="32"/>
          <w:szCs w:val="32"/>
        </w:rPr>
      </w:pPr>
      <w:r>
        <w:rPr>
          <w:rFonts w:ascii="Arial" w:hAnsi="Arial"/>
          <w:b/>
          <w:bCs/>
          <w:color w:val="800000"/>
          <w:sz w:val="32"/>
          <w:szCs w:val="32"/>
        </w:rPr>
        <w:t>Software Package for STEREO-</w:t>
      </w:r>
      <w:r w:rsidR="003452F2" w:rsidRPr="00E9558B">
        <w:rPr>
          <w:rFonts w:ascii="Arial" w:hAnsi="Arial"/>
          <w:b/>
          <w:bCs/>
          <w:color w:val="800000"/>
          <w:sz w:val="32"/>
          <w:szCs w:val="32"/>
        </w:rPr>
        <w:t>PLASTIC</w:t>
      </w:r>
    </w:p>
    <w:p w14:paraId="27CD623C" w14:textId="77777777" w:rsidR="003452F2" w:rsidRDefault="003452F2">
      <w:pPr>
        <w:jc w:val="center"/>
        <w:rPr>
          <w:rFonts w:ascii="Arial" w:hAnsi="Arial"/>
        </w:rPr>
      </w:pPr>
    </w:p>
    <w:p w14:paraId="0D3E5817" w14:textId="77777777" w:rsidR="003452F2" w:rsidRPr="00D022D1" w:rsidRDefault="003452F2">
      <w:pPr>
        <w:jc w:val="center"/>
        <w:rPr>
          <w:rFonts w:ascii="Arial" w:hAnsi="Arial"/>
          <w:lang w:val="fr-FR"/>
        </w:rPr>
      </w:pPr>
      <w:r w:rsidRPr="00D022D1">
        <w:rPr>
          <w:rFonts w:ascii="Arial" w:hAnsi="Arial"/>
          <w:b/>
          <w:bCs/>
          <w:lang w:val="fr-FR"/>
        </w:rPr>
        <w:t>Lorna Ellis</w:t>
      </w:r>
      <w:r w:rsidRPr="00D022D1">
        <w:rPr>
          <w:rFonts w:ascii="Arial" w:hAnsi="Arial"/>
          <w:lang w:val="fr-FR"/>
        </w:rPr>
        <w:t xml:space="preserve"> (</w:t>
      </w:r>
      <w:hyperlink r:id="rId5" w:history="1">
        <w:r w:rsidRPr="00D022D1">
          <w:rPr>
            <w:rStyle w:val="Hyperlink"/>
            <w:rFonts w:ascii="Arial" w:hAnsi="Arial"/>
            <w:lang w:val="fr-FR"/>
          </w:rPr>
          <w:t>Lorna.Ellis@unh.edu</w:t>
        </w:r>
      </w:hyperlink>
      <w:r w:rsidRPr="00D022D1">
        <w:rPr>
          <w:rFonts w:ascii="Arial" w:hAnsi="Arial"/>
          <w:lang w:val="fr-FR"/>
        </w:rPr>
        <w:t>)</w:t>
      </w:r>
    </w:p>
    <w:p w14:paraId="2BC617FD" w14:textId="77777777" w:rsidR="003452F2" w:rsidRPr="00D022D1" w:rsidRDefault="003452F2">
      <w:pPr>
        <w:jc w:val="center"/>
        <w:rPr>
          <w:rFonts w:ascii="Arial" w:hAnsi="Arial"/>
          <w:lang w:val="fr-FR"/>
        </w:rPr>
      </w:pPr>
      <w:r w:rsidRPr="00D022D1">
        <w:rPr>
          <w:rFonts w:ascii="Arial" w:hAnsi="Arial"/>
          <w:b/>
          <w:bCs/>
          <w:lang w:val="fr-FR"/>
        </w:rPr>
        <w:t xml:space="preserve">Kristin </w:t>
      </w:r>
      <w:proofErr w:type="spellStart"/>
      <w:r w:rsidRPr="00D022D1">
        <w:rPr>
          <w:rFonts w:ascii="Arial" w:hAnsi="Arial"/>
          <w:b/>
          <w:bCs/>
          <w:lang w:val="fr-FR"/>
        </w:rPr>
        <w:t>Simunac</w:t>
      </w:r>
      <w:proofErr w:type="spellEnd"/>
      <w:r w:rsidRPr="00D022D1">
        <w:rPr>
          <w:rFonts w:ascii="Arial" w:hAnsi="Arial"/>
          <w:lang w:val="fr-FR"/>
        </w:rPr>
        <w:t xml:space="preserve"> (</w:t>
      </w:r>
      <w:hyperlink r:id="rId6" w:history="1">
        <w:r w:rsidRPr="00D022D1">
          <w:rPr>
            <w:rStyle w:val="Hyperlink"/>
            <w:rFonts w:ascii="Arial" w:hAnsi="Arial"/>
            <w:lang w:val="fr-FR"/>
          </w:rPr>
          <w:t>ksimunac@cisunix.unh.edu</w:t>
        </w:r>
      </w:hyperlink>
      <w:r w:rsidRPr="00D022D1">
        <w:rPr>
          <w:rFonts w:ascii="Arial" w:hAnsi="Arial"/>
          <w:lang w:val="fr-FR"/>
        </w:rPr>
        <w:t>)</w:t>
      </w:r>
    </w:p>
    <w:p w14:paraId="69931023" w14:textId="77777777" w:rsidR="003452F2" w:rsidRPr="007C11CD" w:rsidRDefault="003452F2">
      <w:pPr>
        <w:jc w:val="center"/>
        <w:rPr>
          <w:rFonts w:ascii="Arial" w:hAnsi="Arial"/>
          <w:lang w:val="de-DE"/>
        </w:rPr>
      </w:pPr>
      <w:r w:rsidRPr="007C11CD">
        <w:rPr>
          <w:rFonts w:ascii="Arial" w:hAnsi="Arial"/>
          <w:b/>
          <w:bCs/>
          <w:lang w:val="de-DE"/>
        </w:rPr>
        <w:t>Lynn Kistler</w:t>
      </w:r>
      <w:r w:rsidRPr="007C11CD">
        <w:rPr>
          <w:rFonts w:ascii="Arial" w:hAnsi="Arial"/>
          <w:lang w:val="de-DE"/>
        </w:rPr>
        <w:t xml:space="preserve"> (</w:t>
      </w:r>
      <w:hyperlink r:id="rId7" w:history="1">
        <w:r w:rsidRPr="007C11CD">
          <w:rPr>
            <w:rStyle w:val="Hyperlink"/>
            <w:rFonts w:ascii="Arial" w:hAnsi="Arial"/>
            <w:lang w:val="de-DE"/>
          </w:rPr>
          <w:t>Lynn.Kistler@unh.edu</w:t>
        </w:r>
      </w:hyperlink>
      <w:r w:rsidRPr="007C11CD">
        <w:rPr>
          <w:rFonts w:ascii="Arial" w:hAnsi="Arial"/>
          <w:lang w:val="de-DE"/>
        </w:rPr>
        <w:t>)</w:t>
      </w:r>
      <w:r w:rsidRPr="007C11CD">
        <w:rPr>
          <w:rFonts w:ascii="Arial" w:hAnsi="Arial"/>
          <w:lang w:val="de-DE"/>
        </w:rPr>
        <w:tab/>
      </w:r>
    </w:p>
    <w:p w14:paraId="49DEF6A4" w14:textId="77777777" w:rsidR="003452F2" w:rsidRPr="007C11CD" w:rsidRDefault="003452F2">
      <w:pPr>
        <w:jc w:val="center"/>
        <w:rPr>
          <w:rFonts w:ascii="Arial" w:hAnsi="Arial"/>
          <w:lang w:val="fr-FR"/>
        </w:rPr>
      </w:pPr>
      <w:r w:rsidRPr="007C11CD">
        <w:rPr>
          <w:rFonts w:ascii="Arial" w:hAnsi="Arial"/>
          <w:b/>
          <w:bCs/>
          <w:lang w:val="fr-FR"/>
        </w:rPr>
        <w:t xml:space="preserve">Chris </w:t>
      </w:r>
      <w:proofErr w:type="spellStart"/>
      <w:r w:rsidRPr="007C11CD">
        <w:rPr>
          <w:rFonts w:ascii="Arial" w:hAnsi="Arial"/>
          <w:b/>
          <w:bCs/>
          <w:lang w:val="fr-FR"/>
        </w:rPr>
        <w:t>Mouikis</w:t>
      </w:r>
      <w:proofErr w:type="spellEnd"/>
      <w:r w:rsidRPr="007C11CD">
        <w:rPr>
          <w:rFonts w:ascii="Arial" w:hAnsi="Arial"/>
          <w:lang w:val="fr-FR"/>
        </w:rPr>
        <w:t xml:space="preserve"> (</w:t>
      </w:r>
      <w:hyperlink r:id="rId8" w:history="1">
        <w:r w:rsidRPr="007C11CD">
          <w:rPr>
            <w:rStyle w:val="Hyperlink"/>
            <w:rFonts w:ascii="Arial" w:hAnsi="Arial"/>
            <w:lang w:val="fr-FR"/>
          </w:rPr>
          <w:t>chris.mouikis@unh.edu</w:t>
        </w:r>
      </w:hyperlink>
      <w:r w:rsidRPr="007C11CD">
        <w:rPr>
          <w:rFonts w:ascii="Arial" w:hAnsi="Arial"/>
          <w:lang w:val="fr-FR"/>
        </w:rPr>
        <w:t>)</w:t>
      </w:r>
    </w:p>
    <w:p w14:paraId="09A8C8F3" w14:textId="77777777" w:rsidR="003452F2" w:rsidRPr="007C11CD" w:rsidRDefault="003452F2">
      <w:pPr>
        <w:jc w:val="center"/>
        <w:rPr>
          <w:rFonts w:ascii="Arial" w:hAnsi="Arial"/>
          <w:lang w:val="fr-FR"/>
        </w:rPr>
      </w:pPr>
    </w:p>
    <w:p w14:paraId="2B31BDD0" w14:textId="24775081" w:rsidR="003452F2" w:rsidRDefault="007C11CD">
      <w:pPr>
        <w:jc w:val="center"/>
        <w:rPr>
          <w:rFonts w:ascii="Arial" w:hAnsi="Arial"/>
        </w:rPr>
      </w:pPr>
      <w:r>
        <w:rPr>
          <w:rFonts w:ascii="Arial" w:hAnsi="Arial"/>
        </w:rPr>
        <w:t>Version 1.0.0 03/09</w:t>
      </w:r>
      <w:r w:rsidR="003452F2">
        <w:rPr>
          <w:rFonts w:ascii="Arial" w:hAnsi="Arial"/>
        </w:rPr>
        <w:t>/2007</w:t>
      </w:r>
    </w:p>
    <w:p w14:paraId="10582CF3" w14:textId="2591D50C" w:rsidR="00454AC9" w:rsidRDefault="00454AC9">
      <w:pPr>
        <w:jc w:val="center"/>
        <w:rPr>
          <w:rFonts w:ascii="Arial" w:hAnsi="Arial"/>
        </w:rPr>
      </w:pPr>
      <w:r>
        <w:rPr>
          <w:rFonts w:ascii="Arial" w:hAnsi="Arial"/>
        </w:rPr>
        <w:t>Version 1.4 02/11/2021</w:t>
      </w:r>
    </w:p>
    <w:p w14:paraId="2E4B9C7F" w14:textId="77777777" w:rsidR="003452F2" w:rsidRDefault="003452F2">
      <w:pPr>
        <w:rPr>
          <w:rFonts w:ascii="Arial" w:hAnsi="Arial"/>
        </w:rPr>
      </w:pPr>
    </w:p>
    <w:p w14:paraId="25BF7600" w14:textId="77777777" w:rsidR="003452F2" w:rsidRDefault="003452F2">
      <w:pPr>
        <w:rPr>
          <w:rFonts w:ascii="Arial" w:hAnsi="Arial"/>
        </w:rPr>
      </w:pPr>
    </w:p>
    <w:p w14:paraId="3D1EAAE0" w14:textId="77777777" w:rsidR="003452F2" w:rsidRDefault="003452F2">
      <w:pPr>
        <w:rPr>
          <w:rFonts w:ascii="Arial" w:hAnsi="Arial"/>
          <w:b/>
          <w:bCs/>
          <w:sz w:val="28"/>
          <w:szCs w:val="28"/>
        </w:rPr>
      </w:pPr>
      <w:r>
        <w:rPr>
          <w:rFonts w:ascii="Arial" w:hAnsi="Arial"/>
          <w:b/>
          <w:bCs/>
          <w:sz w:val="28"/>
          <w:szCs w:val="28"/>
        </w:rPr>
        <w:t>1.</w:t>
      </w:r>
      <w:r>
        <w:rPr>
          <w:rFonts w:ascii="Arial" w:hAnsi="Arial"/>
          <w:b/>
          <w:bCs/>
          <w:sz w:val="28"/>
          <w:szCs w:val="28"/>
        </w:rPr>
        <w:tab/>
        <w:t>Introduction</w:t>
      </w:r>
    </w:p>
    <w:p w14:paraId="5C8E3B26" w14:textId="77777777" w:rsidR="003452F2" w:rsidRDefault="003452F2">
      <w:pPr>
        <w:rPr>
          <w:rFonts w:ascii="Arial" w:hAnsi="Arial"/>
        </w:rPr>
      </w:pPr>
    </w:p>
    <w:p w14:paraId="57801099" w14:textId="77777777" w:rsidR="003452F2" w:rsidRDefault="003452F2">
      <w:pPr>
        <w:rPr>
          <w:rFonts w:ascii="Arial" w:hAnsi="Arial"/>
        </w:rPr>
      </w:pPr>
      <w:r>
        <w:rPr>
          <w:rFonts w:ascii="Arial" w:hAnsi="Arial"/>
        </w:rPr>
        <w:t xml:space="preserve">SPLAT is a software package for the data-analysis of the STEREO PLASTIC instrument. It is written in IDL and uses the Berkeley TPLOT graphics package (by Davin Larson </w:t>
      </w:r>
      <w:hyperlink r:id="rId9" w:history="1">
        <w:r>
          <w:rPr>
            <w:rStyle w:val="Hyperlink"/>
            <w:rFonts w:ascii="Arial" w:hAnsi="Arial"/>
          </w:rPr>
          <w:t>http://sprg.ssl.berkeley.edu/~davin/</w:t>
        </w:r>
      </w:hyperlink>
      <w:r>
        <w:rPr>
          <w:rFonts w:ascii="Arial" w:hAnsi="Arial"/>
        </w:rPr>
        <w:t xml:space="preserve">). </w:t>
      </w:r>
      <w:r w:rsidR="008F011B">
        <w:rPr>
          <w:rFonts w:ascii="Arial" w:hAnsi="Arial"/>
        </w:rPr>
        <w:t xml:space="preserve">This package provides the data extraction and processing routines </w:t>
      </w:r>
      <w:r w:rsidR="00F67205">
        <w:rPr>
          <w:rFonts w:ascii="Arial" w:hAnsi="Arial"/>
        </w:rPr>
        <w:t xml:space="preserve">which are initiated by the use of </w:t>
      </w:r>
      <w:r w:rsidR="008F011B">
        <w:rPr>
          <w:rFonts w:ascii="Arial" w:hAnsi="Arial"/>
        </w:rPr>
        <w:t>crib-sheets. Once the data are loaded in the IDL memor</w:t>
      </w:r>
      <w:r w:rsidR="00F67205">
        <w:rPr>
          <w:rFonts w:ascii="Arial" w:hAnsi="Arial"/>
        </w:rPr>
        <w:t xml:space="preserve">y, </w:t>
      </w:r>
      <w:proofErr w:type="spellStart"/>
      <w:r w:rsidR="00F67205">
        <w:rPr>
          <w:rFonts w:ascii="Arial" w:hAnsi="Arial"/>
        </w:rPr>
        <w:t>tplot</w:t>
      </w:r>
      <w:proofErr w:type="spellEnd"/>
      <w:r w:rsidR="00F67205">
        <w:rPr>
          <w:rFonts w:ascii="Arial" w:hAnsi="Arial"/>
        </w:rPr>
        <w:t xml:space="preserve"> functions are used to </w:t>
      </w:r>
      <w:r w:rsidR="008F011B">
        <w:rPr>
          <w:rFonts w:ascii="Arial" w:hAnsi="Arial"/>
        </w:rPr>
        <w:t xml:space="preserve">plot the data. </w:t>
      </w:r>
      <w:r w:rsidR="0076714A">
        <w:rPr>
          <w:rFonts w:ascii="Arial" w:hAnsi="Arial"/>
        </w:rPr>
        <w:t>The crib-sheets provided</w:t>
      </w:r>
      <w:r w:rsidR="00B54408">
        <w:rPr>
          <w:rFonts w:ascii="Arial" w:hAnsi="Arial"/>
        </w:rPr>
        <w:t>,</w:t>
      </w:r>
      <w:r w:rsidR="0076714A">
        <w:rPr>
          <w:rFonts w:ascii="Arial" w:hAnsi="Arial"/>
        </w:rPr>
        <w:t xml:space="preserve"> are generic </w:t>
      </w:r>
      <w:proofErr w:type="spellStart"/>
      <w:r w:rsidR="0076714A">
        <w:rPr>
          <w:rFonts w:ascii="Arial" w:hAnsi="Arial"/>
        </w:rPr>
        <w:t>idl</w:t>
      </w:r>
      <w:proofErr w:type="spellEnd"/>
      <w:r w:rsidR="0076714A">
        <w:rPr>
          <w:rFonts w:ascii="Arial" w:hAnsi="Arial"/>
        </w:rPr>
        <w:t xml:space="preserve"> scripts that are used to</w:t>
      </w:r>
      <w:r w:rsidR="00423449">
        <w:rPr>
          <w:rFonts w:ascii="Arial" w:hAnsi="Arial"/>
        </w:rPr>
        <w:t xml:space="preserve"> load particular data products. </w:t>
      </w:r>
      <w:r>
        <w:rPr>
          <w:rFonts w:ascii="Arial" w:hAnsi="Arial"/>
        </w:rPr>
        <w:t>This version of the software represents the current state of the PLASTIC software at UNH.</w:t>
      </w:r>
    </w:p>
    <w:p w14:paraId="670997B8" w14:textId="77777777" w:rsidR="003452F2" w:rsidRDefault="003452F2">
      <w:pPr>
        <w:rPr>
          <w:rFonts w:ascii="Arial" w:hAnsi="Arial"/>
        </w:rPr>
      </w:pPr>
    </w:p>
    <w:p w14:paraId="760E5B63" w14:textId="77777777" w:rsidR="003452F2" w:rsidRDefault="003452F2">
      <w:pPr>
        <w:rPr>
          <w:rFonts w:ascii="Arial" w:hAnsi="Arial"/>
          <w:b/>
          <w:bCs/>
          <w:sz w:val="28"/>
          <w:szCs w:val="28"/>
        </w:rPr>
      </w:pPr>
      <w:r>
        <w:rPr>
          <w:rFonts w:ascii="Arial" w:hAnsi="Arial"/>
          <w:b/>
          <w:bCs/>
          <w:sz w:val="28"/>
          <w:szCs w:val="28"/>
        </w:rPr>
        <w:t>2.</w:t>
      </w:r>
      <w:r>
        <w:rPr>
          <w:rFonts w:ascii="Arial" w:hAnsi="Arial"/>
          <w:b/>
          <w:bCs/>
          <w:sz w:val="28"/>
          <w:szCs w:val="28"/>
        </w:rPr>
        <w:tab/>
        <w:t>Installation</w:t>
      </w:r>
    </w:p>
    <w:p w14:paraId="1FD4D43C" w14:textId="77777777" w:rsidR="003452F2" w:rsidRDefault="003452F2">
      <w:pPr>
        <w:rPr>
          <w:rFonts w:ascii="Arial" w:hAnsi="Arial"/>
          <w:b/>
          <w:bCs/>
          <w:sz w:val="28"/>
          <w:szCs w:val="28"/>
        </w:rPr>
      </w:pPr>
    </w:p>
    <w:p w14:paraId="42DED198" w14:textId="77777777" w:rsidR="003452F2" w:rsidRDefault="003452F2">
      <w:pPr>
        <w:rPr>
          <w:rFonts w:ascii="Arial" w:hAnsi="Arial"/>
          <w:b/>
          <w:bCs/>
        </w:rPr>
      </w:pPr>
      <w:r>
        <w:rPr>
          <w:rFonts w:ascii="Arial" w:hAnsi="Arial"/>
          <w:b/>
          <w:bCs/>
        </w:rPr>
        <w:t>2.1.</w:t>
      </w:r>
      <w:r>
        <w:rPr>
          <w:rFonts w:ascii="Arial" w:hAnsi="Arial"/>
          <w:b/>
          <w:bCs/>
        </w:rPr>
        <w:tab/>
        <w:t>System Requirements</w:t>
      </w:r>
    </w:p>
    <w:p w14:paraId="791B9F37" w14:textId="77777777" w:rsidR="003452F2" w:rsidRDefault="003452F2">
      <w:pPr>
        <w:rPr>
          <w:rFonts w:ascii="Arial" w:hAnsi="Arial"/>
          <w:b/>
          <w:bCs/>
        </w:rPr>
      </w:pPr>
    </w:p>
    <w:p w14:paraId="33B7E982" w14:textId="77777777" w:rsidR="003452F2" w:rsidRDefault="003452F2">
      <w:pPr>
        <w:rPr>
          <w:rFonts w:ascii="Arial" w:hAnsi="Arial"/>
        </w:rPr>
      </w:pPr>
      <w:r>
        <w:rPr>
          <w:rFonts w:ascii="Arial" w:hAnsi="Arial"/>
        </w:rPr>
        <w:t xml:space="preserve">SPLAT has been developed in IDL6 in a </w:t>
      </w:r>
      <w:r w:rsidR="009C6AEE">
        <w:rPr>
          <w:rFonts w:ascii="Arial" w:hAnsi="Arial"/>
        </w:rPr>
        <w:t>Linux-</w:t>
      </w:r>
      <w:r>
        <w:rPr>
          <w:rFonts w:ascii="Arial" w:hAnsi="Arial"/>
        </w:rPr>
        <w:t xml:space="preserve">Unix environment. SPLAT should work </w:t>
      </w:r>
      <w:r w:rsidR="004B47DC">
        <w:rPr>
          <w:rFonts w:ascii="Arial" w:hAnsi="Arial"/>
        </w:rPr>
        <w:t>on any Unix and Unix based (</w:t>
      </w:r>
      <w:r w:rsidR="00C33947">
        <w:rPr>
          <w:rFonts w:ascii="Arial" w:hAnsi="Arial"/>
        </w:rPr>
        <w:t xml:space="preserve">MAC </w:t>
      </w:r>
      <w:r w:rsidR="004B47DC">
        <w:rPr>
          <w:rFonts w:ascii="Arial" w:hAnsi="Arial"/>
        </w:rPr>
        <w:t>OSX</w:t>
      </w:r>
      <w:r>
        <w:rPr>
          <w:rFonts w:ascii="Arial" w:hAnsi="Arial"/>
        </w:rPr>
        <w:t>) system. Porting to other platforms is not currently planned b</w:t>
      </w:r>
      <w:r w:rsidR="008C339C">
        <w:rPr>
          <w:rFonts w:ascii="Arial" w:hAnsi="Arial"/>
        </w:rPr>
        <w:t xml:space="preserve">ut is possible. Filenames &amp; </w:t>
      </w:r>
      <w:r>
        <w:rPr>
          <w:rFonts w:ascii="Arial" w:hAnsi="Arial"/>
        </w:rPr>
        <w:t>paths follow the UNIX naming convention.</w:t>
      </w:r>
    </w:p>
    <w:p w14:paraId="3185E2B0" w14:textId="77777777" w:rsidR="003452F2" w:rsidRDefault="003452F2">
      <w:pPr>
        <w:rPr>
          <w:rFonts w:ascii="Arial" w:hAnsi="Arial"/>
        </w:rPr>
      </w:pPr>
    </w:p>
    <w:p w14:paraId="78565832" w14:textId="77777777" w:rsidR="003452F2" w:rsidRDefault="003452F2">
      <w:pPr>
        <w:rPr>
          <w:rFonts w:ascii="Arial" w:hAnsi="Arial"/>
          <w:b/>
          <w:bCs/>
        </w:rPr>
      </w:pPr>
      <w:r>
        <w:rPr>
          <w:rFonts w:ascii="Arial" w:hAnsi="Arial"/>
          <w:b/>
          <w:bCs/>
        </w:rPr>
        <w:t>2.2.</w:t>
      </w:r>
      <w:r>
        <w:rPr>
          <w:rFonts w:ascii="Arial" w:hAnsi="Arial"/>
          <w:b/>
          <w:bCs/>
        </w:rPr>
        <w:tab/>
        <w:t>Folder Structure</w:t>
      </w:r>
    </w:p>
    <w:p w14:paraId="23826356" w14:textId="77777777" w:rsidR="003452F2" w:rsidRDefault="003452F2">
      <w:pPr>
        <w:rPr>
          <w:rFonts w:ascii="Arial" w:hAnsi="Arial"/>
        </w:rPr>
      </w:pPr>
    </w:p>
    <w:p w14:paraId="5C29A6BE" w14:textId="77777777" w:rsidR="003452F2" w:rsidRDefault="003452F2">
      <w:pPr>
        <w:rPr>
          <w:rFonts w:ascii="Arial" w:hAnsi="Arial"/>
        </w:rPr>
      </w:pPr>
      <w:r>
        <w:rPr>
          <w:rFonts w:ascii="Arial" w:hAnsi="Arial"/>
        </w:rPr>
        <w:t>SPLAT is delivered as a zipped file (splat</w:t>
      </w:r>
      <w:r>
        <w:rPr>
          <w:rFonts w:ascii="Arial" w:hAnsi="Arial"/>
          <w:i/>
          <w:iCs/>
        </w:rPr>
        <w:t>.zip</w:t>
      </w:r>
      <w:r>
        <w:rPr>
          <w:rFonts w:ascii="Arial" w:hAnsi="Arial"/>
        </w:rPr>
        <w:t xml:space="preserve">). Unzip this file using an unzip utility or the following </w:t>
      </w:r>
      <w:proofErr w:type="spellStart"/>
      <w:r>
        <w:rPr>
          <w:rFonts w:ascii="Arial" w:hAnsi="Arial"/>
        </w:rPr>
        <w:t>unix</w:t>
      </w:r>
      <w:proofErr w:type="spellEnd"/>
      <w:r>
        <w:rPr>
          <w:rFonts w:ascii="Arial" w:hAnsi="Arial"/>
        </w:rPr>
        <w:t xml:space="preserve"> command:</w:t>
      </w:r>
    </w:p>
    <w:p w14:paraId="44EEB252" w14:textId="77777777" w:rsidR="00CF6BC7" w:rsidRDefault="00CF6BC7">
      <w:pPr>
        <w:rPr>
          <w:rFonts w:ascii="Arial" w:hAnsi="Arial"/>
        </w:rPr>
      </w:pPr>
    </w:p>
    <w:p w14:paraId="143BD1D4" w14:textId="77777777" w:rsidR="003452F2" w:rsidRDefault="003452F2">
      <w:pPr>
        <w:rPr>
          <w:rFonts w:ascii="Arial" w:hAnsi="Arial"/>
          <w:i/>
          <w:iCs/>
        </w:rPr>
      </w:pPr>
      <w:r>
        <w:rPr>
          <w:rFonts w:ascii="Arial" w:hAnsi="Arial"/>
          <w:i/>
          <w:iCs/>
        </w:rPr>
        <w:t>unzip splat.zip</w:t>
      </w:r>
    </w:p>
    <w:p w14:paraId="55ED63EB" w14:textId="77777777" w:rsidR="003452F2" w:rsidRDefault="003452F2">
      <w:pPr>
        <w:rPr>
          <w:rFonts w:ascii="Arial" w:hAnsi="Arial"/>
          <w:i/>
          <w:iCs/>
        </w:rPr>
      </w:pPr>
    </w:p>
    <w:p w14:paraId="0F1F072A" w14:textId="77777777" w:rsidR="000422AE" w:rsidRDefault="009C4114">
      <w:pPr>
        <w:rPr>
          <w:rFonts w:ascii="Arial" w:hAnsi="Arial"/>
        </w:rPr>
      </w:pPr>
      <w:proofErr w:type="gramStart"/>
      <w:r>
        <w:rPr>
          <w:rFonts w:ascii="Arial" w:hAnsi="Arial"/>
        </w:rPr>
        <w:t>A</w:t>
      </w:r>
      <w:r w:rsidR="004D0F8A">
        <w:rPr>
          <w:rFonts w:ascii="Arial" w:hAnsi="Arial"/>
        </w:rPr>
        <w:t xml:space="preserve"> </w:t>
      </w:r>
      <w:r w:rsidR="00852A0C">
        <w:rPr>
          <w:rFonts w:ascii="Arial" w:hAnsi="Arial"/>
        </w:rPr>
        <w:t xml:space="preserve"> folder</w:t>
      </w:r>
      <w:proofErr w:type="gramEnd"/>
      <w:r w:rsidR="00852A0C">
        <w:rPr>
          <w:rFonts w:ascii="Arial" w:hAnsi="Arial"/>
        </w:rPr>
        <w:t xml:space="preserve">, </w:t>
      </w:r>
      <w:r w:rsidR="004D0F8A">
        <w:rPr>
          <w:rFonts w:ascii="Arial" w:hAnsi="Arial"/>
        </w:rPr>
        <w:t xml:space="preserve">named </w:t>
      </w:r>
      <w:r w:rsidR="00852A0C" w:rsidRPr="00852A0C">
        <w:rPr>
          <w:rFonts w:ascii="Arial" w:hAnsi="Arial"/>
          <w:i/>
        </w:rPr>
        <w:t>splat</w:t>
      </w:r>
      <w:r w:rsidR="00852A0C">
        <w:rPr>
          <w:rFonts w:ascii="Arial" w:hAnsi="Arial"/>
        </w:rPr>
        <w:t>, is installed in the current directory.</w:t>
      </w:r>
      <w:r w:rsidR="000422AE">
        <w:rPr>
          <w:rFonts w:ascii="Arial" w:hAnsi="Arial"/>
        </w:rPr>
        <w:t xml:space="preserve"> Under this folder </w:t>
      </w:r>
      <w:r w:rsidR="00864CDE">
        <w:rPr>
          <w:rFonts w:ascii="Arial" w:hAnsi="Arial"/>
        </w:rPr>
        <w:t xml:space="preserve">the following folders/files can </w:t>
      </w:r>
      <w:r w:rsidR="0063662E">
        <w:rPr>
          <w:rFonts w:ascii="Arial" w:hAnsi="Arial"/>
        </w:rPr>
        <w:t>be found:</w:t>
      </w:r>
    </w:p>
    <w:p w14:paraId="3462931A" w14:textId="77777777" w:rsidR="0063662E" w:rsidRDefault="0063662E">
      <w:pPr>
        <w:rPr>
          <w:rFonts w:ascii="Arial" w:hAnsi="Arial"/>
        </w:rPr>
      </w:pPr>
    </w:p>
    <w:p w14:paraId="44B212CE" w14:textId="77777777" w:rsidR="0063662E" w:rsidRPr="0063662E" w:rsidRDefault="0063662E" w:rsidP="00864CDE">
      <w:pPr>
        <w:numPr>
          <w:ilvl w:val="0"/>
          <w:numId w:val="9"/>
        </w:numPr>
        <w:rPr>
          <w:rFonts w:ascii="Arial" w:hAnsi="Arial"/>
        </w:rPr>
      </w:pPr>
      <w:r>
        <w:rPr>
          <w:rFonts w:ascii="Arial" w:hAnsi="Arial"/>
        </w:rPr>
        <w:t xml:space="preserve">A </w:t>
      </w:r>
      <w:r w:rsidRPr="0068642C">
        <w:rPr>
          <w:rFonts w:ascii="Arial" w:hAnsi="Arial"/>
          <w:b/>
          <w:i/>
        </w:rPr>
        <w:t>README</w:t>
      </w:r>
      <w:r w:rsidR="003335EE">
        <w:rPr>
          <w:rFonts w:ascii="Arial" w:hAnsi="Arial"/>
        </w:rPr>
        <w:t xml:space="preserve"> file with a quick-start description</w:t>
      </w:r>
      <w:r>
        <w:rPr>
          <w:rFonts w:ascii="Arial" w:hAnsi="Arial"/>
        </w:rPr>
        <w:t xml:space="preserve"> on how to get started with </w:t>
      </w:r>
      <w:r>
        <w:rPr>
          <w:rFonts w:ascii="Arial" w:hAnsi="Arial"/>
          <w:i/>
        </w:rPr>
        <w:t>splat</w:t>
      </w:r>
      <w:r>
        <w:rPr>
          <w:rFonts w:ascii="Arial" w:hAnsi="Arial"/>
        </w:rPr>
        <w:t>.</w:t>
      </w:r>
    </w:p>
    <w:p w14:paraId="7E8831D0" w14:textId="77777777" w:rsidR="000422AE" w:rsidRDefault="000422AE">
      <w:pPr>
        <w:rPr>
          <w:rFonts w:ascii="Arial" w:hAnsi="Arial"/>
        </w:rPr>
      </w:pPr>
    </w:p>
    <w:p w14:paraId="49EBF59E" w14:textId="77777777" w:rsidR="0029699E" w:rsidRDefault="0029699E" w:rsidP="00864CDE">
      <w:pPr>
        <w:numPr>
          <w:ilvl w:val="0"/>
          <w:numId w:val="9"/>
        </w:numPr>
        <w:rPr>
          <w:rFonts w:ascii="Arial" w:hAnsi="Arial"/>
        </w:rPr>
      </w:pPr>
      <w:r>
        <w:rPr>
          <w:rFonts w:ascii="Arial" w:hAnsi="Arial"/>
        </w:rPr>
        <w:t xml:space="preserve">A </w:t>
      </w:r>
      <w:r w:rsidRPr="0068642C">
        <w:rPr>
          <w:rFonts w:ascii="Arial" w:hAnsi="Arial"/>
          <w:b/>
          <w:i/>
        </w:rPr>
        <w:t>Doc</w:t>
      </w:r>
      <w:r>
        <w:rPr>
          <w:rFonts w:ascii="Arial" w:hAnsi="Arial"/>
        </w:rPr>
        <w:t xml:space="preserve"> folder </w:t>
      </w:r>
      <w:r w:rsidR="003477F5">
        <w:rPr>
          <w:rFonts w:ascii="Arial" w:hAnsi="Arial"/>
        </w:rPr>
        <w:t>that contains</w:t>
      </w:r>
      <w:r w:rsidR="00254A9C">
        <w:rPr>
          <w:rFonts w:ascii="Arial" w:hAnsi="Arial"/>
        </w:rPr>
        <w:t xml:space="preserve"> the splat </w:t>
      </w:r>
      <w:r>
        <w:rPr>
          <w:rFonts w:ascii="Arial" w:hAnsi="Arial"/>
        </w:rPr>
        <w:t>manual and a set of html files that list all the procedures/functions and the relevant documentation as provided at the file</w:t>
      </w:r>
      <w:r w:rsidR="002A098F">
        <w:rPr>
          <w:rFonts w:ascii="Arial" w:hAnsi="Arial"/>
        </w:rPr>
        <w:t xml:space="preserve"> header</w:t>
      </w:r>
      <w:r>
        <w:rPr>
          <w:rFonts w:ascii="Arial" w:hAnsi="Arial"/>
        </w:rPr>
        <w:t>.</w:t>
      </w:r>
    </w:p>
    <w:p w14:paraId="7C3A8E61" w14:textId="77777777" w:rsidR="00082A76" w:rsidRPr="0029699E" w:rsidRDefault="00082A76">
      <w:pPr>
        <w:rPr>
          <w:rFonts w:ascii="Arial" w:hAnsi="Arial"/>
        </w:rPr>
      </w:pPr>
    </w:p>
    <w:p w14:paraId="6D75133A" w14:textId="6F5FAF27" w:rsidR="0029699E" w:rsidRDefault="00082A76" w:rsidP="00864CDE">
      <w:pPr>
        <w:numPr>
          <w:ilvl w:val="0"/>
          <w:numId w:val="9"/>
        </w:numPr>
        <w:rPr>
          <w:rFonts w:ascii="Arial" w:hAnsi="Arial"/>
        </w:rPr>
      </w:pPr>
      <w:r>
        <w:rPr>
          <w:rFonts w:ascii="Arial" w:hAnsi="Arial"/>
        </w:rPr>
        <w:t xml:space="preserve">A </w:t>
      </w:r>
      <w:proofErr w:type="spellStart"/>
      <w:r w:rsidRPr="0068642C">
        <w:rPr>
          <w:rFonts w:ascii="Arial" w:hAnsi="Arial"/>
          <w:b/>
          <w:i/>
        </w:rPr>
        <w:t>cal_data</w:t>
      </w:r>
      <w:proofErr w:type="spellEnd"/>
      <w:r>
        <w:rPr>
          <w:rFonts w:ascii="Arial" w:hAnsi="Arial"/>
        </w:rPr>
        <w:t xml:space="preserve"> folder that contains </w:t>
      </w:r>
      <w:r w:rsidR="00C5154E">
        <w:rPr>
          <w:rFonts w:ascii="Arial" w:hAnsi="Arial"/>
        </w:rPr>
        <w:t>some</w:t>
      </w:r>
      <w:r>
        <w:rPr>
          <w:rFonts w:ascii="Arial" w:hAnsi="Arial"/>
        </w:rPr>
        <w:t xml:space="preserve"> calibration files</w:t>
      </w:r>
      <w:r w:rsidR="00C5154E">
        <w:rPr>
          <w:rFonts w:ascii="Arial" w:hAnsi="Arial"/>
        </w:rPr>
        <w:t xml:space="preserve">. Others are maintained in STEREO’s </w:t>
      </w:r>
      <w:proofErr w:type="spellStart"/>
      <w:r w:rsidR="00C5154E">
        <w:rPr>
          <w:rFonts w:ascii="Arial" w:hAnsi="Arial"/>
        </w:rPr>
        <w:t>SolarSoft</w:t>
      </w:r>
      <w:proofErr w:type="spellEnd"/>
      <w:r w:rsidR="00C5154E">
        <w:rPr>
          <w:rFonts w:ascii="Arial" w:hAnsi="Arial"/>
        </w:rPr>
        <w:t xml:space="preserve"> library.</w:t>
      </w:r>
    </w:p>
    <w:p w14:paraId="3F6F78CE" w14:textId="77777777" w:rsidR="00082A76" w:rsidRPr="00082A76" w:rsidRDefault="00082A76">
      <w:pPr>
        <w:rPr>
          <w:rFonts w:ascii="Arial" w:hAnsi="Arial"/>
        </w:rPr>
      </w:pPr>
    </w:p>
    <w:p w14:paraId="327A3D7F" w14:textId="021C564F" w:rsidR="0029699E" w:rsidRPr="00082A76" w:rsidRDefault="00082A76" w:rsidP="00864CDE">
      <w:pPr>
        <w:numPr>
          <w:ilvl w:val="0"/>
          <w:numId w:val="9"/>
        </w:numPr>
        <w:rPr>
          <w:rFonts w:ascii="Arial" w:hAnsi="Arial"/>
        </w:rPr>
      </w:pPr>
      <w:r>
        <w:rPr>
          <w:rFonts w:ascii="Arial" w:hAnsi="Arial"/>
        </w:rPr>
        <w:t xml:space="preserve">The folder </w:t>
      </w:r>
      <w:r w:rsidRPr="0068642C">
        <w:rPr>
          <w:rFonts w:ascii="Arial" w:hAnsi="Arial"/>
          <w:b/>
          <w:i/>
        </w:rPr>
        <w:t>splat_v</w:t>
      </w:r>
      <w:r w:rsidR="00454AC9">
        <w:rPr>
          <w:rFonts w:ascii="Arial" w:hAnsi="Arial"/>
          <w:b/>
          <w:i/>
        </w:rPr>
        <w:t>1.4</w:t>
      </w:r>
      <w:r w:rsidR="00166D7E">
        <w:rPr>
          <w:rFonts w:ascii="Arial" w:hAnsi="Arial"/>
        </w:rPr>
        <w:t xml:space="preserve">. </w:t>
      </w:r>
      <w:r w:rsidR="00635CC0">
        <w:rPr>
          <w:rFonts w:ascii="Arial" w:hAnsi="Arial"/>
        </w:rPr>
        <w:t xml:space="preserve">All the processing routines are in this folder. In principle, there is no need to edit any of the files in this folder. The processing routines are written in a fairly transparent way, with a lot of comments which should allow anybody with some IDL programming experience to read them. In case a bug is </w:t>
      </w:r>
      <w:proofErr w:type="gramStart"/>
      <w:r w:rsidR="00635CC0">
        <w:rPr>
          <w:rFonts w:ascii="Arial" w:hAnsi="Arial"/>
        </w:rPr>
        <w:t>fou</w:t>
      </w:r>
      <w:r w:rsidR="00536566">
        <w:rPr>
          <w:rFonts w:ascii="Arial" w:hAnsi="Arial"/>
        </w:rPr>
        <w:t>nd</w:t>
      </w:r>
      <w:proofErr w:type="gramEnd"/>
      <w:r w:rsidR="00536566">
        <w:rPr>
          <w:rFonts w:ascii="Arial" w:hAnsi="Arial"/>
        </w:rPr>
        <w:t xml:space="preserve"> or an improvement is needed we</w:t>
      </w:r>
      <w:r w:rsidR="00635CC0">
        <w:rPr>
          <w:rFonts w:ascii="Arial" w:hAnsi="Arial"/>
        </w:rPr>
        <w:t xml:space="preserve"> would like </w:t>
      </w:r>
      <w:r w:rsidR="00536566">
        <w:rPr>
          <w:rFonts w:ascii="Arial" w:hAnsi="Arial"/>
        </w:rPr>
        <w:t>to be informed so that we</w:t>
      </w:r>
      <w:r w:rsidR="00635CC0">
        <w:rPr>
          <w:rFonts w:ascii="Arial" w:hAnsi="Arial"/>
        </w:rPr>
        <w:t xml:space="preserve"> can include the corrections/improvements in a new version.</w:t>
      </w:r>
      <w:r w:rsidR="00EC2CCE">
        <w:rPr>
          <w:rFonts w:ascii="Arial" w:hAnsi="Arial"/>
        </w:rPr>
        <w:t xml:space="preserve"> The splat_v</w:t>
      </w:r>
      <w:r w:rsidR="00454AC9">
        <w:rPr>
          <w:rFonts w:ascii="Arial" w:hAnsi="Arial"/>
        </w:rPr>
        <w:t>1.4</w:t>
      </w:r>
      <w:r w:rsidR="00EC2CCE">
        <w:rPr>
          <w:rFonts w:ascii="Arial" w:hAnsi="Arial"/>
        </w:rPr>
        <w:t xml:space="preserve"> folder comprises </w:t>
      </w:r>
      <w:r w:rsidR="00E84B40">
        <w:rPr>
          <w:rFonts w:ascii="Arial" w:hAnsi="Arial"/>
        </w:rPr>
        <w:t>of three subfolders:</w:t>
      </w:r>
      <w:r w:rsidR="00EC2CCE">
        <w:rPr>
          <w:rFonts w:ascii="Arial" w:hAnsi="Arial"/>
        </w:rPr>
        <w:t xml:space="preserve"> </w:t>
      </w:r>
      <w:proofErr w:type="spellStart"/>
      <w:r w:rsidR="00E84B40">
        <w:rPr>
          <w:rFonts w:ascii="Arial" w:hAnsi="Arial"/>
          <w:b/>
        </w:rPr>
        <w:t>s</w:t>
      </w:r>
      <w:r w:rsidR="00EC2CCE" w:rsidRPr="00EC2CCE">
        <w:rPr>
          <w:rFonts w:ascii="Arial" w:hAnsi="Arial"/>
          <w:b/>
        </w:rPr>
        <w:t>plat_core</w:t>
      </w:r>
      <w:proofErr w:type="spellEnd"/>
      <w:r w:rsidR="00EC2CCE">
        <w:rPr>
          <w:rFonts w:ascii="Arial" w:hAnsi="Arial"/>
        </w:rPr>
        <w:t xml:space="preserve"> that contains all the SPLAT data extraction and processing routines, </w:t>
      </w:r>
      <w:proofErr w:type="spellStart"/>
      <w:r w:rsidR="00EC2CCE">
        <w:rPr>
          <w:rFonts w:ascii="Arial" w:hAnsi="Arial"/>
          <w:b/>
        </w:rPr>
        <w:t>splat_util</w:t>
      </w:r>
      <w:proofErr w:type="spellEnd"/>
      <w:r w:rsidR="00EC2CCE">
        <w:rPr>
          <w:rFonts w:ascii="Arial" w:hAnsi="Arial"/>
        </w:rPr>
        <w:t xml:space="preserve"> that contains utility procedures/functions usable with SPLAT, and </w:t>
      </w:r>
      <w:proofErr w:type="spellStart"/>
      <w:r w:rsidR="00EC2CCE">
        <w:rPr>
          <w:rFonts w:ascii="Arial" w:hAnsi="Arial"/>
          <w:b/>
        </w:rPr>
        <w:t>splat_tplot</w:t>
      </w:r>
      <w:proofErr w:type="spellEnd"/>
      <w:r w:rsidR="00EC2CCE">
        <w:rPr>
          <w:rFonts w:ascii="Arial" w:hAnsi="Arial"/>
        </w:rPr>
        <w:t xml:space="preserve"> that contains all the </w:t>
      </w:r>
      <w:proofErr w:type="spellStart"/>
      <w:r w:rsidR="00EC2CCE">
        <w:rPr>
          <w:rFonts w:ascii="Arial" w:hAnsi="Arial"/>
          <w:i/>
        </w:rPr>
        <w:t>tplot</w:t>
      </w:r>
      <w:proofErr w:type="spellEnd"/>
      <w:r w:rsidR="00A217B7">
        <w:rPr>
          <w:rFonts w:ascii="Arial" w:hAnsi="Arial"/>
        </w:rPr>
        <w:t xml:space="preserve"> (graphics functionali</w:t>
      </w:r>
      <w:r w:rsidR="00EC2CCE">
        <w:rPr>
          <w:rFonts w:ascii="Arial" w:hAnsi="Arial"/>
        </w:rPr>
        <w:t>ty) routines.</w:t>
      </w:r>
    </w:p>
    <w:p w14:paraId="1695EFA1" w14:textId="77777777" w:rsidR="003452F2" w:rsidRDefault="003452F2">
      <w:pPr>
        <w:rPr>
          <w:rFonts w:ascii="Arial" w:hAnsi="Arial"/>
        </w:rPr>
      </w:pPr>
    </w:p>
    <w:p w14:paraId="263F6BC9" w14:textId="77777777" w:rsidR="008B3C1D" w:rsidRDefault="0068642C" w:rsidP="0068642C">
      <w:pPr>
        <w:numPr>
          <w:ilvl w:val="0"/>
          <w:numId w:val="9"/>
        </w:numPr>
        <w:rPr>
          <w:rFonts w:ascii="Arial" w:hAnsi="Arial"/>
        </w:rPr>
      </w:pPr>
      <w:r w:rsidRPr="0068642C">
        <w:rPr>
          <w:rFonts w:ascii="Arial" w:hAnsi="Arial"/>
          <w:bCs/>
        </w:rPr>
        <w:t>The folder</w:t>
      </w:r>
      <w:r>
        <w:rPr>
          <w:rFonts w:ascii="Arial" w:hAnsi="Arial"/>
          <w:b/>
          <w:bCs/>
        </w:rPr>
        <w:t xml:space="preserve"> </w:t>
      </w:r>
      <w:proofErr w:type="spellStart"/>
      <w:r w:rsidR="003452F2" w:rsidRPr="0068642C">
        <w:rPr>
          <w:rFonts w:ascii="Arial" w:hAnsi="Arial"/>
          <w:b/>
          <w:bCs/>
          <w:i/>
        </w:rPr>
        <w:t>splat_user</w:t>
      </w:r>
      <w:proofErr w:type="spellEnd"/>
      <w:r>
        <w:rPr>
          <w:rFonts w:ascii="Arial" w:hAnsi="Arial"/>
          <w:b/>
          <w:bCs/>
          <w:i/>
        </w:rPr>
        <w:t>.</w:t>
      </w:r>
      <w:r w:rsidR="003452F2">
        <w:rPr>
          <w:rFonts w:ascii="Arial" w:hAnsi="Arial"/>
        </w:rPr>
        <w:t xml:space="preserve"> </w:t>
      </w:r>
      <w:r w:rsidR="00FF0CFD">
        <w:rPr>
          <w:rFonts w:ascii="Arial" w:hAnsi="Arial"/>
        </w:rPr>
        <w:t>This folder is</w:t>
      </w:r>
      <w:r w:rsidR="003452F2">
        <w:rPr>
          <w:rFonts w:ascii="Arial" w:hAnsi="Arial"/>
        </w:rPr>
        <w:t xml:space="preserve"> each user's </w:t>
      </w:r>
      <w:r w:rsidR="00FF0CFD">
        <w:rPr>
          <w:rFonts w:ascii="Arial" w:hAnsi="Arial"/>
        </w:rPr>
        <w:t>personal folder and contains</w:t>
      </w:r>
      <w:r w:rsidR="003452F2">
        <w:rPr>
          <w:rFonts w:ascii="Arial" w:hAnsi="Arial"/>
        </w:rPr>
        <w:t xml:space="preserve">: the </w:t>
      </w:r>
      <w:r w:rsidR="000D2188">
        <w:rPr>
          <w:rFonts w:ascii="Arial" w:hAnsi="Arial"/>
        </w:rPr>
        <w:t>splat</w:t>
      </w:r>
      <w:r w:rsidR="003452F2">
        <w:rPr>
          <w:rFonts w:ascii="Arial" w:hAnsi="Arial"/>
          <w:i/>
          <w:iCs/>
        </w:rPr>
        <w:t>.sh</w:t>
      </w:r>
      <w:r w:rsidR="003452F2">
        <w:rPr>
          <w:rFonts w:ascii="Arial" w:hAnsi="Arial"/>
        </w:rPr>
        <w:t xml:space="preserve"> start-up script, a list of crib-sheets for the creation of different products and a number of subfolders for the better organization of SPLAT related tasks. The crib-sheets are IDL scripts that call the main processing routines for the creation of a particular product (</w:t>
      </w:r>
      <w:proofErr w:type="gramStart"/>
      <w:r w:rsidR="003452F2">
        <w:rPr>
          <w:rFonts w:ascii="Arial" w:hAnsi="Arial"/>
        </w:rPr>
        <w:t>i.e.</w:t>
      </w:r>
      <w:proofErr w:type="gramEnd"/>
      <w:r w:rsidR="003452F2">
        <w:rPr>
          <w:rFonts w:ascii="Arial" w:hAnsi="Arial"/>
        </w:rPr>
        <w:t xml:space="preserve"> energy spectrum, moments and etc.) Once these products are created, they are stored in memory and can be plotted using the TPLOT routines.</w:t>
      </w:r>
      <w:r w:rsidR="008B3C1D">
        <w:rPr>
          <w:rFonts w:ascii="Arial" w:hAnsi="Arial"/>
        </w:rPr>
        <w:t xml:space="preserve"> </w:t>
      </w:r>
    </w:p>
    <w:p w14:paraId="6A16BB4F" w14:textId="77777777" w:rsidR="008B3C1D" w:rsidRDefault="008B3C1D" w:rsidP="008B3C1D">
      <w:pPr>
        <w:pStyle w:val="ListParagraph"/>
        <w:rPr>
          <w:rFonts w:ascii="Arial" w:hAnsi="Arial"/>
        </w:rPr>
      </w:pPr>
    </w:p>
    <w:p w14:paraId="1116B9B3" w14:textId="18651258" w:rsidR="003452F2" w:rsidRDefault="008B3C1D" w:rsidP="0068642C">
      <w:pPr>
        <w:numPr>
          <w:ilvl w:val="0"/>
          <w:numId w:val="9"/>
        </w:numPr>
        <w:rPr>
          <w:rFonts w:ascii="Arial" w:hAnsi="Arial"/>
        </w:rPr>
      </w:pPr>
      <w:r>
        <w:rPr>
          <w:rFonts w:ascii="Arial" w:hAnsi="Arial"/>
        </w:rPr>
        <w:t xml:space="preserve">In the </w:t>
      </w:r>
      <w:r w:rsidRPr="008B3C1D">
        <w:rPr>
          <w:rFonts w:ascii="Arial" w:hAnsi="Arial"/>
          <w:b/>
          <w:bCs/>
          <w:i/>
          <w:iCs/>
        </w:rPr>
        <w:t>Public</w:t>
      </w:r>
      <w:r>
        <w:rPr>
          <w:rFonts w:ascii="Arial" w:hAnsi="Arial"/>
        </w:rPr>
        <w:t xml:space="preserve"> subfolder of the </w:t>
      </w:r>
      <w:proofErr w:type="spellStart"/>
      <w:r w:rsidRPr="008B3C1D">
        <w:rPr>
          <w:rFonts w:ascii="Arial" w:hAnsi="Arial"/>
          <w:b/>
          <w:bCs/>
          <w:i/>
          <w:iCs/>
        </w:rPr>
        <w:t>splat_user</w:t>
      </w:r>
      <w:proofErr w:type="spellEnd"/>
      <w:r>
        <w:rPr>
          <w:rFonts w:ascii="Arial" w:hAnsi="Arial"/>
        </w:rPr>
        <w:t xml:space="preserve"> folder, there are also routines that are used for the creation of some Level 2 and Level 3 data products. These routines are often </w:t>
      </w:r>
      <w:proofErr w:type="gramStart"/>
      <w:r>
        <w:rPr>
          <w:rFonts w:ascii="Arial" w:hAnsi="Arial"/>
        </w:rPr>
        <w:t>hard-coded</w:t>
      </w:r>
      <w:proofErr w:type="gramEnd"/>
      <w:r>
        <w:rPr>
          <w:rFonts w:ascii="Arial" w:hAnsi="Arial"/>
        </w:rPr>
        <w:t xml:space="preserve"> for use at UNH, but they show the algorithms and code used to create some of the Level 2 and Level 3 data products.</w:t>
      </w:r>
    </w:p>
    <w:p w14:paraId="2FDEC312" w14:textId="77777777" w:rsidR="00C46527" w:rsidRDefault="00C46527" w:rsidP="00C46527">
      <w:pPr>
        <w:rPr>
          <w:rFonts w:ascii="Arial" w:hAnsi="Arial"/>
        </w:rPr>
      </w:pPr>
    </w:p>
    <w:p w14:paraId="0FEE687A" w14:textId="77777777" w:rsidR="00C46527" w:rsidRDefault="00C46527" w:rsidP="00C46527">
      <w:pPr>
        <w:rPr>
          <w:rFonts w:ascii="Arial" w:hAnsi="Arial"/>
        </w:rPr>
      </w:pPr>
    </w:p>
    <w:p w14:paraId="482AC91E" w14:textId="77777777" w:rsidR="003452F2" w:rsidRDefault="003452F2">
      <w:pPr>
        <w:rPr>
          <w:rFonts w:ascii="Arial" w:hAnsi="Arial"/>
          <w:b/>
          <w:bCs/>
        </w:rPr>
      </w:pPr>
      <w:r>
        <w:rPr>
          <w:rFonts w:ascii="Arial" w:hAnsi="Arial"/>
          <w:b/>
          <w:bCs/>
        </w:rPr>
        <w:t>2.3.</w:t>
      </w:r>
      <w:r>
        <w:rPr>
          <w:rFonts w:ascii="Arial" w:hAnsi="Arial"/>
          <w:b/>
          <w:bCs/>
        </w:rPr>
        <w:tab/>
        <w:t>Editing splat.sh start-up script</w:t>
      </w:r>
    </w:p>
    <w:p w14:paraId="2C72519A" w14:textId="77777777" w:rsidR="003452F2" w:rsidRDefault="003452F2">
      <w:pPr>
        <w:rPr>
          <w:rFonts w:ascii="Arial" w:hAnsi="Arial"/>
        </w:rPr>
      </w:pPr>
    </w:p>
    <w:p w14:paraId="38B14249" w14:textId="1B1B0D9D" w:rsidR="003452F2" w:rsidRDefault="003452F2">
      <w:pPr>
        <w:rPr>
          <w:rFonts w:ascii="Arial" w:hAnsi="Arial"/>
        </w:rPr>
      </w:pPr>
      <w:r>
        <w:rPr>
          <w:rFonts w:ascii="Arial" w:hAnsi="Arial"/>
        </w:rPr>
        <w:t xml:space="preserve">Each user has to edit the </w:t>
      </w:r>
      <w:r>
        <w:rPr>
          <w:rFonts w:ascii="Arial" w:hAnsi="Arial"/>
          <w:i/>
          <w:iCs/>
        </w:rPr>
        <w:t>splat.sh</w:t>
      </w:r>
      <w:r>
        <w:rPr>
          <w:rFonts w:ascii="Arial" w:hAnsi="Arial"/>
        </w:rPr>
        <w:t xml:space="preserve"> start-up script in the </w:t>
      </w:r>
      <w:proofErr w:type="spellStart"/>
      <w:r w:rsidR="00E12EC6">
        <w:rPr>
          <w:rFonts w:ascii="Arial" w:hAnsi="Arial"/>
          <w:i/>
          <w:iCs/>
        </w:rPr>
        <w:t>splat_</w:t>
      </w:r>
      <w:r>
        <w:rPr>
          <w:rFonts w:ascii="Arial" w:hAnsi="Arial"/>
          <w:i/>
          <w:iCs/>
        </w:rPr>
        <w:t>user</w:t>
      </w:r>
      <w:proofErr w:type="spellEnd"/>
      <w:r>
        <w:rPr>
          <w:rFonts w:ascii="Arial" w:hAnsi="Arial"/>
        </w:rPr>
        <w:t xml:space="preserve"> folder. The </w:t>
      </w:r>
      <w:r>
        <w:rPr>
          <w:rFonts w:ascii="Arial" w:hAnsi="Arial"/>
          <w:i/>
          <w:iCs/>
        </w:rPr>
        <w:t>splat.sh</w:t>
      </w:r>
      <w:r>
        <w:rPr>
          <w:rFonts w:ascii="Arial" w:hAnsi="Arial"/>
        </w:rPr>
        <w:t xml:space="preserve"> script is a c-shell script setting environment variables for all software and data paths. I</w:t>
      </w:r>
      <w:r w:rsidR="008264A5">
        <w:rPr>
          <w:rFonts w:ascii="Arial" w:hAnsi="Arial"/>
        </w:rPr>
        <w:t>n the example script included, it is</w:t>
      </w:r>
      <w:r>
        <w:rPr>
          <w:rFonts w:ascii="Arial" w:hAnsi="Arial"/>
        </w:rPr>
        <w:t xml:space="preserve"> assume</w:t>
      </w:r>
      <w:r w:rsidR="008264A5">
        <w:rPr>
          <w:rFonts w:ascii="Arial" w:hAnsi="Arial"/>
        </w:rPr>
        <w:t>d</w:t>
      </w:r>
      <w:r>
        <w:rPr>
          <w:rFonts w:ascii="Arial" w:hAnsi="Arial"/>
        </w:rPr>
        <w:t xml:space="preserve"> that both </w:t>
      </w:r>
      <w:proofErr w:type="spellStart"/>
      <w:r>
        <w:rPr>
          <w:rFonts w:ascii="Arial" w:hAnsi="Arial"/>
          <w:i/>
          <w:iCs/>
        </w:rPr>
        <w:t>splat_user</w:t>
      </w:r>
      <w:proofErr w:type="spellEnd"/>
      <w:r>
        <w:rPr>
          <w:rFonts w:ascii="Arial" w:hAnsi="Arial"/>
        </w:rPr>
        <w:t xml:space="preserve"> and </w:t>
      </w:r>
      <w:r w:rsidR="00265175">
        <w:rPr>
          <w:rFonts w:ascii="Arial" w:hAnsi="Arial"/>
          <w:i/>
          <w:iCs/>
        </w:rPr>
        <w:t>splat_v</w:t>
      </w:r>
      <w:r w:rsidR="00454AC9">
        <w:rPr>
          <w:rFonts w:ascii="Arial" w:hAnsi="Arial"/>
          <w:i/>
          <w:iCs/>
        </w:rPr>
        <w:t>1.4</w:t>
      </w:r>
      <w:r>
        <w:rPr>
          <w:rFonts w:ascii="Arial" w:hAnsi="Arial"/>
        </w:rPr>
        <w:t xml:space="preserve"> directories are installed in the user's home directory </w:t>
      </w:r>
      <w:r w:rsidR="00265175">
        <w:rPr>
          <w:rFonts w:ascii="Arial" w:hAnsi="Arial"/>
        </w:rPr>
        <w:t xml:space="preserve">under the directory </w:t>
      </w:r>
      <w:r w:rsidR="00265175" w:rsidRPr="00265175">
        <w:rPr>
          <w:rFonts w:ascii="Arial" w:hAnsi="Arial"/>
          <w:i/>
        </w:rPr>
        <w:t>splat</w:t>
      </w:r>
      <w:r>
        <w:rPr>
          <w:rFonts w:ascii="Arial" w:hAnsi="Arial"/>
        </w:rPr>
        <w:t>. The user has to ensure that all software paths defined in this file are valid. Data paths need to be valid if they are to be used for the creation of a part</w:t>
      </w:r>
      <w:r w:rsidR="00AA023A">
        <w:rPr>
          <w:rFonts w:ascii="Arial" w:hAnsi="Arial"/>
        </w:rPr>
        <w:t>icular product. Here is a description</w:t>
      </w:r>
      <w:r>
        <w:rPr>
          <w:rFonts w:ascii="Arial" w:hAnsi="Arial"/>
        </w:rPr>
        <w:t xml:space="preserve"> of </w:t>
      </w:r>
      <w:r w:rsidR="008B3C1D">
        <w:rPr>
          <w:rFonts w:ascii="Arial" w:hAnsi="Arial"/>
        </w:rPr>
        <w:t xml:space="preserve">some of </w:t>
      </w:r>
      <w:r w:rsidR="00084347">
        <w:rPr>
          <w:rFonts w:ascii="Arial" w:hAnsi="Arial"/>
        </w:rPr>
        <w:t xml:space="preserve">the environment variables that </w:t>
      </w:r>
      <w:r>
        <w:rPr>
          <w:rFonts w:ascii="Arial" w:hAnsi="Arial"/>
        </w:rPr>
        <w:t>are set by the splat.sh script</w:t>
      </w:r>
      <w:r w:rsidR="00AA023A">
        <w:rPr>
          <w:rFonts w:ascii="Arial" w:hAnsi="Arial"/>
        </w:rPr>
        <w:t xml:space="preserve"> (</w:t>
      </w:r>
      <w:r w:rsidR="005144B9">
        <w:rPr>
          <w:rFonts w:ascii="Arial" w:hAnsi="Arial"/>
        </w:rPr>
        <w:t xml:space="preserve">only </w:t>
      </w:r>
      <w:r w:rsidR="00AA023A">
        <w:rPr>
          <w:rFonts w:ascii="Arial" w:hAnsi="Arial"/>
        </w:rPr>
        <w:t xml:space="preserve">highlighted variables are the ones that need to be </w:t>
      </w:r>
      <w:r w:rsidR="00376A11">
        <w:rPr>
          <w:rFonts w:ascii="Arial" w:hAnsi="Arial"/>
        </w:rPr>
        <w:t>edited</w:t>
      </w:r>
      <w:r w:rsidR="00AA023A">
        <w:rPr>
          <w:rFonts w:ascii="Arial" w:hAnsi="Arial"/>
        </w:rPr>
        <w:t xml:space="preserve"> if the default setup is kept)</w:t>
      </w:r>
      <w:r>
        <w:rPr>
          <w:rFonts w:ascii="Arial" w:hAnsi="Arial"/>
        </w:rPr>
        <w:t>:</w:t>
      </w:r>
    </w:p>
    <w:p w14:paraId="0348ACFC" w14:textId="77777777" w:rsidR="003452F2" w:rsidRDefault="003452F2">
      <w:pPr>
        <w:rPr>
          <w:rFonts w:ascii="Arial" w:hAnsi="Arial"/>
        </w:rPr>
      </w:pPr>
    </w:p>
    <w:p w14:paraId="1620F772" w14:textId="77777777" w:rsidR="00697624" w:rsidRPr="00697624" w:rsidRDefault="00697624">
      <w:pPr>
        <w:numPr>
          <w:ilvl w:val="0"/>
          <w:numId w:val="3"/>
        </w:numPr>
        <w:tabs>
          <w:tab w:val="left" w:pos="720"/>
        </w:tabs>
        <w:rPr>
          <w:rFonts w:ascii="Arial" w:hAnsi="Arial"/>
        </w:rPr>
      </w:pPr>
      <w:r w:rsidRPr="00ED7DC8">
        <w:rPr>
          <w:rFonts w:ascii="Arial" w:hAnsi="Arial"/>
          <w:b/>
          <w:highlight w:val="yellow"/>
        </w:rPr>
        <w:t>SOFT</w:t>
      </w:r>
      <w:r>
        <w:rPr>
          <w:rFonts w:ascii="Arial" w:hAnsi="Arial"/>
        </w:rPr>
        <w:t>: path of where the directory splat is installed. Here the user’s home directory is assumed.</w:t>
      </w:r>
    </w:p>
    <w:p w14:paraId="09C1973A" w14:textId="77777777" w:rsidR="00697624" w:rsidRPr="00697624" w:rsidRDefault="00697624" w:rsidP="00697624">
      <w:pPr>
        <w:ind w:left="360"/>
        <w:rPr>
          <w:rFonts w:ascii="Arial" w:hAnsi="Arial"/>
        </w:rPr>
      </w:pPr>
    </w:p>
    <w:p w14:paraId="62D34923" w14:textId="77777777" w:rsidR="003452F2" w:rsidRDefault="003452F2">
      <w:pPr>
        <w:numPr>
          <w:ilvl w:val="0"/>
          <w:numId w:val="3"/>
        </w:numPr>
        <w:tabs>
          <w:tab w:val="left" w:pos="720"/>
        </w:tabs>
        <w:rPr>
          <w:rFonts w:ascii="Arial" w:hAnsi="Arial"/>
        </w:rPr>
      </w:pPr>
      <w:r>
        <w:rPr>
          <w:rFonts w:ascii="Arial" w:hAnsi="Arial"/>
          <w:b/>
          <w:bCs/>
        </w:rPr>
        <w:t>SPLAT</w:t>
      </w:r>
      <w:r>
        <w:rPr>
          <w:rFonts w:ascii="Arial" w:hAnsi="Arial"/>
        </w:rPr>
        <w:t xml:space="preserve">: path to the </w:t>
      </w:r>
      <w:r w:rsidR="000B11ED">
        <w:rPr>
          <w:rFonts w:ascii="Arial" w:hAnsi="Arial"/>
          <w:i/>
          <w:iCs/>
        </w:rPr>
        <w:t>splat</w:t>
      </w:r>
      <w:r>
        <w:rPr>
          <w:rFonts w:ascii="Arial" w:hAnsi="Arial"/>
        </w:rPr>
        <w:t xml:space="preserve"> directory.</w:t>
      </w:r>
    </w:p>
    <w:p w14:paraId="5EA99EFA" w14:textId="77777777" w:rsidR="003452F2" w:rsidRDefault="003452F2">
      <w:pPr>
        <w:ind w:left="720"/>
        <w:rPr>
          <w:rFonts w:ascii="Arial" w:hAnsi="Arial"/>
        </w:rPr>
      </w:pPr>
    </w:p>
    <w:p w14:paraId="2C44BFCD" w14:textId="77777777" w:rsidR="003452F2" w:rsidRDefault="003452F2">
      <w:pPr>
        <w:numPr>
          <w:ilvl w:val="0"/>
          <w:numId w:val="3"/>
        </w:numPr>
        <w:tabs>
          <w:tab w:val="left" w:pos="720"/>
        </w:tabs>
        <w:rPr>
          <w:rFonts w:ascii="Arial" w:hAnsi="Arial"/>
        </w:rPr>
      </w:pPr>
      <w:r>
        <w:rPr>
          <w:rFonts w:ascii="Arial" w:hAnsi="Arial"/>
          <w:b/>
          <w:bCs/>
        </w:rPr>
        <w:t>SPLAT_USER</w:t>
      </w:r>
      <w:r>
        <w:rPr>
          <w:rFonts w:ascii="Arial" w:hAnsi="Arial"/>
        </w:rPr>
        <w:t xml:space="preserve">: path to the </w:t>
      </w:r>
      <w:proofErr w:type="spellStart"/>
      <w:r>
        <w:rPr>
          <w:rFonts w:ascii="Arial" w:hAnsi="Arial"/>
          <w:i/>
          <w:iCs/>
        </w:rPr>
        <w:t>splat_user</w:t>
      </w:r>
      <w:proofErr w:type="spellEnd"/>
      <w:r>
        <w:rPr>
          <w:rFonts w:ascii="Arial" w:hAnsi="Arial"/>
        </w:rPr>
        <w:t xml:space="preserve"> directory.</w:t>
      </w:r>
    </w:p>
    <w:p w14:paraId="647EF349" w14:textId="77777777" w:rsidR="003452F2" w:rsidRDefault="003452F2" w:rsidP="00F86519">
      <w:pPr>
        <w:rPr>
          <w:rFonts w:ascii="Arial" w:hAnsi="Arial"/>
        </w:rPr>
      </w:pPr>
    </w:p>
    <w:p w14:paraId="75483339" w14:textId="77777777" w:rsidR="003452F2" w:rsidRDefault="003452F2">
      <w:pPr>
        <w:numPr>
          <w:ilvl w:val="0"/>
          <w:numId w:val="3"/>
        </w:numPr>
        <w:tabs>
          <w:tab w:val="left" w:pos="720"/>
        </w:tabs>
        <w:rPr>
          <w:rFonts w:ascii="Arial" w:hAnsi="Arial"/>
        </w:rPr>
      </w:pPr>
      <w:r>
        <w:rPr>
          <w:rFonts w:ascii="Arial" w:hAnsi="Arial"/>
          <w:b/>
          <w:bCs/>
        </w:rPr>
        <w:t>IDL_PATH</w:t>
      </w:r>
      <w:r>
        <w:rPr>
          <w:rFonts w:ascii="Arial" w:hAnsi="Arial"/>
        </w:rPr>
        <w:t xml:space="preserve">: It requires that the IDL_PATH environment variable </w:t>
      </w:r>
      <w:r w:rsidR="00803C95">
        <w:rPr>
          <w:rFonts w:ascii="Arial" w:hAnsi="Arial"/>
        </w:rPr>
        <w:t>is set (which is usually the case</w:t>
      </w:r>
      <w:r w:rsidR="004C5785">
        <w:rPr>
          <w:rFonts w:ascii="Arial" w:hAnsi="Arial"/>
        </w:rPr>
        <w:t xml:space="preserve"> - typing the command: echo $IDL_PATH in the </w:t>
      </w:r>
      <w:proofErr w:type="spellStart"/>
      <w:r w:rsidR="004C5785">
        <w:rPr>
          <w:rFonts w:ascii="Arial" w:hAnsi="Arial"/>
        </w:rPr>
        <w:t>unix</w:t>
      </w:r>
      <w:proofErr w:type="spellEnd"/>
      <w:r w:rsidR="004C5785">
        <w:rPr>
          <w:rFonts w:ascii="Arial" w:hAnsi="Arial"/>
        </w:rPr>
        <w:t xml:space="preserve"> command line should return the </w:t>
      </w:r>
      <w:proofErr w:type="spellStart"/>
      <w:r w:rsidR="004C5785">
        <w:rPr>
          <w:rFonts w:ascii="Arial" w:hAnsi="Arial"/>
        </w:rPr>
        <w:t>idl</w:t>
      </w:r>
      <w:proofErr w:type="spellEnd"/>
      <w:r w:rsidR="004C5785">
        <w:rPr>
          <w:rFonts w:ascii="Arial" w:hAnsi="Arial"/>
        </w:rPr>
        <w:t xml:space="preserve"> path</w:t>
      </w:r>
      <w:r w:rsidR="00803C95">
        <w:rPr>
          <w:rFonts w:ascii="Arial" w:hAnsi="Arial"/>
        </w:rPr>
        <w:t xml:space="preserve">) </w:t>
      </w:r>
      <w:r>
        <w:rPr>
          <w:rFonts w:ascii="Arial" w:hAnsi="Arial"/>
        </w:rPr>
        <w:t xml:space="preserve">and it updates </w:t>
      </w:r>
      <w:r w:rsidR="00803C95">
        <w:rPr>
          <w:rFonts w:ascii="Arial" w:hAnsi="Arial"/>
        </w:rPr>
        <w:t xml:space="preserve">the </w:t>
      </w:r>
      <w:r>
        <w:rPr>
          <w:rFonts w:ascii="Arial" w:hAnsi="Arial"/>
        </w:rPr>
        <w:t xml:space="preserve">IDL_PATH to include the </w:t>
      </w:r>
      <w:r w:rsidRPr="004C5785">
        <w:rPr>
          <w:rFonts w:ascii="Arial" w:hAnsi="Arial"/>
          <w:i/>
        </w:rPr>
        <w:t>splat</w:t>
      </w:r>
      <w:r>
        <w:rPr>
          <w:rFonts w:ascii="Arial" w:hAnsi="Arial"/>
        </w:rPr>
        <w:t xml:space="preserve"> software</w:t>
      </w:r>
      <w:r w:rsidR="004C5785">
        <w:rPr>
          <w:rFonts w:ascii="Arial" w:hAnsi="Arial"/>
        </w:rPr>
        <w:t xml:space="preserve">. </w:t>
      </w:r>
    </w:p>
    <w:p w14:paraId="6DE20DA3" w14:textId="77777777" w:rsidR="003452F2" w:rsidRDefault="003452F2">
      <w:pPr>
        <w:ind w:left="720"/>
        <w:rPr>
          <w:rFonts w:ascii="Arial" w:hAnsi="Arial"/>
        </w:rPr>
      </w:pPr>
    </w:p>
    <w:p w14:paraId="143210D7" w14:textId="77777777" w:rsidR="003452F2" w:rsidRDefault="00D704BF">
      <w:pPr>
        <w:numPr>
          <w:ilvl w:val="0"/>
          <w:numId w:val="3"/>
        </w:numPr>
        <w:tabs>
          <w:tab w:val="left" w:pos="720"/>
        </w:tabs>
        <w:rPr>
          <w:rFonts w:ascii="Arial" w:hAnsi="Arial"/>
        </w:rPr>
      </w:pPr>
      <w:r w:rsidRPr="00ED7DC8">
        <w:rPr>
          <w:rFonts w:ascii="Arial" w:hAnsi="Arial"/>
          <w:b/>
          <w:bCs/>
          <w:highlight w:val="yellow"/>
        </w:rPr>
        <w:t>STA_PLA_</w:t>
      </w:r>
      <w:r w:rsidR="003452F2" w:rsidRPr="00ED7DC8">
        <w:rPr>
          <w:rFonts w:ascii="Arial" w:hAnsi="Arial"/>
          <w:b/>
          <w:bCs/>
          <w:highlight w:val="yellow"/>
        </w:rPr>
        <w:t>L1DATA</w:t>
      </w:r>
      <w:r>
        <w:rPr>
          <w:rFonts w:ascii="Arial" w:hAnsi="Arial"/>
        </w:rPr>
        <w:t xml:space="preserve">: path to plastic </w:t>
      </w:r>
      <w:r w:rsidRPr="00D704BF">
        <w:rPr>
          <w:rFonts w:ascii="Arial" w:hAnsi="Arial"/>
          <w:i/>
        </w:rPr>
        <w:t>CDFs</w:t>
      </w:r>
      <w:r>
        <w:rPr>
          <w:rFonts w:ascii="Arial" w:hAnsi="Arial"/>
        </w:rPr>
        <w:t xml:space="preserve"> directory for spacecraft A.</w:t>
      </w:r>
    </w:p>
    <w:p w14:paraId="5FBCCDDD" w14:textId="77777777" w:rsidR="00D704BF" w:rsidRDefault="00D704BF" w:rsidP="00D704BF">
      <w:pPr>
        <w:rPr>
          <w:rFonts w:ascii="Arial" w:hAnsi="Arial"/>
        </w:rPr>
      </w:pPr>
    </w:p>
    <w:p w14:paraId="6932753E" w14:textId="77777777" w:rsidR="00D704BF" w:rsidRDefault="00D704BF" w:rsidP="00D704BF">
      <w:pPr>
        <w:numPr>
          <w:ilvl w:val="0"/>
          <w:numId w:val="3"/>
        </w:numPr>
        <w:tabs>
          <w:tab w:val="left" w:pos="720"/>
        </w:tabs>
        <w:rPr>
          <w:rFonts w:ascii="Arial" w:hAnsi="Arial"/>
        </w:rPr>
      </w:pPr>
      <w:r w:rsidRPr="00ED7DC8">
        <w:rPr>
          <w:rFonts w:ascii="Arial" w:hAnsi="Arial"/>
          <w:b/>
          <w:bCs/>
          <w:highlight w:val="yellow"/>
        </w:rPr>
        <w:t>STB_PLA_L1DATA</w:t>
      </w:r>
      <w:r>
        <w:rPr>
          <w:rFonts w:ascii="Arial" w:hAnsi="Arial"/>
        </w:rPr>
        <w:t xml:space="preserve">: path to plastic </w:t>
      </w:r>
      <w:r w:rsidRPr="00D704BF">
        <w:rPr>
          <w:rFonts w:ascii="Arial" w:hAnsi="Arial"/>
          <w:i/>
        </w:rPr>
        <w:t>CDFs</w:t>
      </w:r>
      <w:r>
        <w:rPr>
          <w:rFonts w:ascii="Arial" w:hAnsi="Arial"/>
        </w:rPr>
        <w:t xml:space="preserve"> directory for spacecraft B.</w:t>
      </w:r>
    </w:p>
    <w:p w14:paraId="4FC8C32F" w14:textId="77777777" w:rsidR="008F04A1" w:rsidRDefault="008F04A1" w:rsidP="008F04A1">
      <w:pPr>
        <w:rPr>
          <w:rFonts w:ascii="Arial" w:hAnsi="Arial"/>
        </w:rPr>
      </w:pPr>
    </w:p>
    <w:p w14:paraId="63F4BEFC" w14:textId="77777777" w:rsidR="008F04A1" w:rsidRDefault="008F04A1" w:rsidP="00712A9A">
      <w:pPr>
        <w:numPr>
          <w:ilvl w:val="0"/>
          <w:numId w:val="11"/>
        </w:numPr>
        <w:rPr>
          <w:rFonts w:ascii="Arial" w:hAnsi="Arial"/>
        </w:rPr>
      </w:pPr>
      <w:r w:rsidRPr="008F04A1">
        <w:rPr>
          <w:rFonts w:ascii="Arial" w:hAnsi="Arial"/>
          <w:b/>
        </w:rPr>
        <w:t>PLACAL</w:t>
      </w:r>
      <w:r>
        <w:rPr>
          <w:rFonts w:ascii="Arial" w:hAnsi="Arial"/>
        </w:rPr>
        <w:t xml:space="preserve">: the path to the </w:t>
      </w:r>
      <w:r w:rsidR="00FA22B5">
        <w:rPr>
          <w:rFonts w:ascii="Arial" w:hAnsi="Arial"/>
        </w:rPr>
        <w:t>calibration files.</w:t>
      </w:r>
    </w:p>
    <w:p w14:paraId="3F4FAC61" w14:textId="77777777" w:rsidR="003452F2" w:rsidRDefault="003452F2" w:rsidP="00712A9A">
      <w:pPr>
        <w:rPr>
          <w:rFonts w:ascii="Arial" w:hAnsi="Arial"/>
        </w:rPr>
      </w:pPr>
    </w:p>
    <w:p w14:paraId="6E94CF1D" w14:textId="77777777" w:rsidR="003452F2" w:rsidRDefault="003452F2">
      <w:pPr>
        <w:numPr>
          <w:ilvl w:val="0"/>
          <w:numId w:val="3"/>
        </w:numPr>
        <w:tabs>
          <w:tab w:val="left" w:pos="720"/>
        </w:tabs>
        <w:rPr>
          <w:rFonts w:ascii="Arial" w:hAnsi="Arial"/>
        </w:rPr>
      </w:pPr>
      <w:r>
        <w:rPr>
          <w:rFonts w:ascii="Arial" w:hAnsi="Arial"/>
          <w:b/>
          <w:bCs/>
        </w:rPr>
        <w:t>SPLAT_TEMP</w:t>
      </w:r>
      <w:r>
        <w:rPr>
          <w:rFonts w:ascii="Arial" w:hAnsi="Arial"/>
        </w:rPr>
        <w:t>:</w:t>
      </w:r>
      <w:r w:rsidR="001A79C3">
        <w:rPr>
          <w:rFonts w:ascii="Arial" w:hAnsi="Arial"/>
        </w:rPr>
        <w:t xml:space="preserve"> path to a temporary directory. This directory is used for splat “internal” purposes and because of this, the </w:t>
      </w:r>
      <w:proofErr w:type="spellStart"/>
      <w:r w:rsidR="001A79C3">
        <w:rPr>
          <w:rFonts w:ascii="Arial" w:hAnsi="Arial"/>
        </w:rPr>
        <w:t>splat_temp</w:t>
      </w:r>
      <w:proofErr w:type="spellEnd"/>
      <w:r w:rsidR="001A79C3">
        <w:rPr>
          <w:rFonts w:ascii="Arial" w:hAnsi="Arial"/>
        </w:rPr>
        <w:t xml:space="preserve"> path has to be valid. By </w:t>
      </w:r>
      <w:proofErr w:type="gramStart"/>
      <w:r w:rsidR="001A79C3">
        <w:rPr>
          <w:rFonts w:ascii="Arial" w:hAnsi="Arial"/>
        </w:rPr>
        <w:t>default</w:t>
      </w:r>
      <w:proofErr w:type="gramEnd"/>
      <w:r w:rsidR="001A79C3">
        <w:rPr>
          <w:rFonts w:ascii="Arial" w:hAnsi="Arial"/>
        </w:rPr>
        <w:t xml:space="preserve"> it points to the </w:t>
      </w:r>
      <w:proofErr w:type="spellStart"/>
      <w:r w:rsidR="001A79C3">
        <w:rPr>
          <w:rFonts w:ascii="Arial" w:hAnsi="Arial"/>
        </w:rPr>
        <w:t>splat_user</w:t>
      </w:r>
      <w:proofErr w:type="spellEnd"/>
      <w:r w:rsidR="001A79C3">
        <w:rPr>
          <w:rFonts w:ascii="Arial" w:hAnsi="Arial"/>
        </w:rPr>
        <w:t>/</w:t>
      </w:r>
      <w:proofErr w:type="spellStart"/>
      <w:r w:rsidR="001A79C3">
        <w:rPr>
          <w:rFonts w:ascii="Arial" w:hAnsi="Arial"/>
        </w:rPr>
        <w:t>tmp</w:t>
      </w:r>
      <w:proofErr w:type="spellEnd"/>
      <w:r w:rsidR="001A79C3">
        <w:rPr>
          <w:rFonts w:ascii="Arial" w:hAnsi="Arial"/>
        </w:rPr>
        <w:t xml:space="preserve"> directory.</w:t>
      </w:r>
    </w:p>
    <w:p w14:paraId="5DDA8F7B" w14:textId="77777777" w:rsidR="003452F2" w:rsidRDefault="003452F2">
      <w:pPr>
        <w:ind w:left="720"/>
        <w:rPr>
          <w:rFonts w:ascii="Arial" w:hAnsi="Arial"/>
        </w:rPr>
      </w:pPr>
    </w:p>
    <w:p w14:paraId="24BF5CF1" w14:textId="77777777" w:rsidR="003452F2" w:rsidRDefault="00A30C39">
      <w:pPr>
        <w:numPr>
          <w:ilvl w:val="0"/>
          <w:numId w:val="3"/>
        </w:numPr>
        <w:tabs>
          <w:tab w:val="left" w:pos="720"/>
        </w:tabs>
        <w:rPr>
          <w:rFonts w:ascii="Arial" w:hAnsi="Arial"/>
        </w:rPr>
      </w:pPr>
      <w:r>
        <w:rPr>
          <w:rFonts w:ascii="Arial" w:hAnsi="Arial"/>
          <w:b/>
          <w:bCs/>
        </w:rPr>
        <w:t>OUT_DIR:</w:t>
      </w:r>
      <w:r w:rsidR="003452F2">
        <w:rPr>
          <w:rFonts w:ascii="Arial" w:hAnsi="Arial"/>
        </w:rPr>
        <w:t xml:space="preserve"> </w:t>
      </w:r>
      <w:r>
        <w:rPr>
          <w:rFonts w:ascii="Arial" w:hAnsi="Arial"/>
        </w:rPr>
        <w:t>Points to the directory where plots can be stored. This is not used extensively. Most of the time plots are saved locally.</w:t>
      </w:r>
    </w:p>
    <w:p w14:paraId="5C5D5BAC" w14:textId="77777777" w:rsidR="003452F2" w:rsidRDefault="003452F2">
      <w:pPr>
        <w:ind w:left="720"/>
        <w:rPr>
          <w:rFonts w:ascii="Arial" w:hAnsi="Arial"/>
        </w:rPr>
      </w:pPr>
    </w:p>
    <w:p w14:paraId="0492B253" w14:textId="77777777" w:rsidR="003452F2" w:rsidRDefault="00760FE5">
      <w:pPr>
        <w:numPr>
          <w:ilvl w:val="0"/>
          <w:numId w:val="3"/>
        </w:numPr>
        <w:tabs>
          <w:tab w:val="left" w:pos="720"/>
        </w:tabs>
        <w:rPr>
          <w:rFonts w:ascii="Arial" w:hAnsi="Arial"/>
        </w:rPr>
      </w:pPr>
      <w:r>
        <w:rPr>
          <w:rFonts w:ascii="Arial" w:hAnsi="Arial"/>
          <w:b/>
          <w:bCs/>
        </w:rPr>
        <w:t>ERROR_LOG</w:t>
      </w:r>
      <w:r w:rsidR="003452F2">
        <w:rPr>
          <w:rFonts w:ascii="Arial" w:hAnsi="Arial"/>
        </w:rPr>
        <w:t xml:space="preserve">: </w:t>
      </w:r>
      <w:r>
        <w:rPr>
          <w:rFonts w:ascii="Arial" w:hAnsi="Arial"/>
        </w:rPr>
        <w:t xml:space="preserve">if set to ‘on’ it writes a separate error log file in the </w:t>
      </w:r>
      <w:proofErr w:type="spellStart"/>
      <w:r>
        <w:rPr>
          <w:rFonts w:ascii="Arial" w:hAnsi="Arial"/>
        </w:rPr>
        <w:t>splat_user</w:t>
      </w:r>
      <w:proofErr w:type="spellEnd"/>
      <w:r>
        <w:rPr>
          <w:rFonts w:ascii="Arial" w:hAnsi="Arial"/>
        </w:rPr>
        <w:t>/</w:t>
      </w:r>
      <w:proofErr w:type="spellStart"/>
      <w:r>
        <w:rPr>
          <w:rFonts w:ascii="Arial" w:hAnsi="Arial"/>
        </w:rPr>
        <w:t>error_log</w:t>
      </w:r>
      <w:proofErr w:type="spellEnd"/>
      <w:r>
        <w:rPr>
          <w:rFonts w:ascii="Arial" w:hAnsi="Arial"/>
        </w:rPr>
        <w:t xml:space="preserve"> folder for every </w:t>
      </w:r>
      <w:proofErr w:type="spellStart"/>
      <w:r>
        <w:rPr>
          <w:rFonts w:ascii="Arial" w:hAnsi="Arial"/>
        </w:rPr>
        <w:t>idl</w:t>
      </w:r>
      <w:proofErr w:type="spellEnd"/>
      <w:r>
        <w:rPr>
          <w:rFonts w:ascii="Arial" w:hAnsi="Arial"/>
        </w:rPr>
        <w:t xml:space="preserve"> session.</w:t>
      </w:r>
      <w:r w:rsidR="001D4725">
        <w:rPr>
          <w:rFonts w:ascii="Arial" w:hAnsi="Arial"/>
        </w:rPr>
        <w:t xml:space="preserve"> The default setting is </w:t>
      </w:r>
      <w:r w:rsidR="001D4725" w:rsidRPr="001D4725">
        <w:rPr>
          <w:rFonts w:ascii="Arial" w:hAnsi="Arial"/>
          <w:i/>
        </w:rPr>
        <w:t>‘off’</w:t>
      </w:r>
    </w:p>
    <w:p w14:paraId="0ACFCFA8" w14:textId="77777777" w:rsidR="003452F2" w:rsidRDefault="003452F2">
      <w:pPr>
        <w:ind w:left="720"/>
        <w:rPr>
          <w:rFonts w:ascii="Arial" w:hAnsi="Arial"/>
        </w:rPr>
      </w:pPr>
    </w:p>
    <w:p w14:paraId="615E07AB" w14:textId="77777777" w:rsidR="003452F2" w:rsidRDefault="003452F2">
      <w:pPr>
        <w:numPr>
          <w:ilvl w:val="0"/>
          <w:numId w:val="3"/>
        </w:numPr>
        <w:tabs>
          <w:tab w:val="left" w:pos="720"/>
        </w:tabs>
        <w:rPr>
          <w:rFonts w:ascii="Arial" w:hAnsi="Arial"/>
        </w:rPr>
      </w:pPr>
      <w:r>
        <w:rPr>
          <w:rFonts w:ascii="Arial" w:hAnsi="Arial"/>
          <w:b/>
          <w:bCs/>
        </w:rPr>
        <w:t>IDL_STARTUP</w:t>
      </w:r>
      <w:r w:rsidR="00142AC3">
        <w:rPr>
          <w:rFonts w:ascii="Arial" w:hAnsi="Arial"/>
        </w:rPr>
        <w:t xml:space="preserve">: runs the </w:t>
      </w:r>
      <w:proofErr w:type="spellStart"/>
      <w:r w:rsidR="00142AC3">
        <w:rPr>
          <w:rFonts w:ascii="Arial" w:hAnsi="Arial"/>
        </w:rPr>
        <w:t>splat_startup</w:t>
      </w:r>
      <w:proofErr w:type="spellEnd"/>
      <w:r w:rsidR="00142AC3">
        <w:rPr>
          <w:rFonts w:ascii="Arial" w:hAnsi="Arial"/>
        </w:rPr>
        <w:t xml:space="preserve"> script when </w:t>
      </w:r>
      <w:proofErr w:type="spellStart"/>
      <w:r w:rsidR="00142AC3">
        <w:rPr>
          <w:rFonts w:ascii="Arial" w:hAnsi="Arial"/>
        </w:rPr>
        <w:t>idl</w:t>
      </w:r>
      <w:proofErr w:type="spellEnd"/>
      <w:r w:rsidR="00142AC3">
        <w:rPr>
          <w:rFonts w:ascii="Arial" w:hAnsi="Arial"/>
        </w:rPr>
        <w:t xml:space="preserve"> is started.</w:t>
      </w:r>
    </w:p>
    <w:p w14:paraId="6F590854" w14:textId="77777777" w:rsidR="003452F2" w:rsidRDefault="003452F2">
      <w:pPr>
        <w:ind w:left="759"/>
        <w:rPr>
          <w:rFonts w:ascii="Arial" w:hAnsi="Arial"/>
        </w:rPr>
      </w:pPr>
    </w:p>
    <w:p w14:paraId="45A17D38" w14:textId="77777777" w:rsidR="00DE5650" w:rsidRDefault="00DE5650">
      <w:pPr>
        <w:rPr>
          <w:rFonts w:ascii="Arial" w:hAnsi="Arial"/>
          <w:b/>
          <w:bCs/>
        </w:rPr>
      </w:pPr>
    </w:p>
    <w:p w14:paraId="5F4DAD2D" w14:textId="77777777" w:rsidR="003452F2" w:rsidRDefault="003452F2">
      <w:pPr>
        <w:rPr>
          <w:rFonts w:ascii="Arial" w:hAnsi="Arial"/>
          <w:b/>
          <w:bCs/>
        </w:rPr>
      </w:pPr>
      <w:r>
        <w:rPr>
          <w:rFonts w:ascii="Arial" w:hAnsi="Arial"/>
          <w:b/>
          <w:bCs/>
        </w:rPr>
        <w:t xml:space="preserve">3. </w:t>
      </w:r>
      <w:r>
        <w:rPr>
          <w:rFonts w:ascii="Arial" w:hAnsi="Arial"/>
          <w:b/>
          <w:bCs/>
        </w:rPr>
        <w:tab/>
        <w:t>SPLAT Usage</w:t>
      </w:r>
    </w:p>
    <w:p w14:paraId="41F97D66" w14:textId="77777777" w:rsidR="003452F2" w:rsidRDefault="003452F2">
      <w:pPr>
        <w:rPr>
          <w:rFonts w:ascii="Arial" w:hAnsi="Arial"/>
        </w:rPr>
      </w:pPr>
    </w:p>
    <w:p w14:paraId="1B4C9B08" w14:textId="77777777" w:rsidR="003452F2" w:rsidRDefault="003452F2">
      <w:pPr>
        <w:rPr>
          <w:rFonts w:ascii="Arial" w:hAnsi="Arial"/>
        </w:rPr>
      </w:pPr>
      <w:r>
        <w:rPr>
          <w:rFonts w:ascii="Arial" w:hAnsi="Arial"/>
        </w:rPr>
        <w:t xml:space="preserve">Once the start-up script </w:t>
      </w:r>
      <w:r>
        <w:rPr>
          <w:rFonts w:ascii="Arial" w:hAnsi="Arial"/>
          <w:i/>
          <w:iCs/>
        </w:rPr>
        <w:t>splat.sh</w:t>
      </w:r>
      <w:r>
        <w:rPr>
          <w:rFonts w:ascii="Arial" w:hAnsi="Arial"/>
        </w:rPr>
        <w:t xml:space="preserve"> file is properly edited the user has to:</w:t>
      </w:r>
    </w:p>
    <w:p w14:paraId="64E447BD" w14:textId="77777777" w:rsidR="003452F2" w:rsidRDefault="003452F2">
      <w:pPr>
        <w:rPr>
          <w:rFonts w:ascii="Arial" w:hAnsi="Arial"/>
        </w:rPr>
      </w:pPr>
    </w:p>
    <w:p w14:paraId="24A10297" w14:textId="7FC02A0E" w:rsidR="003452F2" w:rsidRDefault="003452F2">
      <w:pPr>
        <w:numPr>
          <w:ilvl w:val="0"/>
          <w:numId w:val="5"/>
        </w:numPr>
        <w:tabs>
          <w:tab w:val="left" w:pos="720"/>
        </w:tabs>
        <w:rPr>
          <w:rFonts w:ascii="Arial" w:hAnsi="Arial"/>
        </w:rPr>
      </w:pPr>
      <w:r>
        <w:rPr>
          <w:rFonts w:ascii="Arial" w:hAnsi="Arial"/>
        </w:rPr>
        <w:t xml:space="preserve">execute the </w:t>
      </w:r>
      <w:r w:rsidRPr="00427D2A">
        <w:rPr>
          <w:rFonts w:ascii="Arial" w:hAnsi="Arial"/>
          <w:i/>
        </w:rPr>
        <w:t>splat.sh</w:t>
      </w:r>
      <w:r>
        <w:rPr>
          <w:rFonts w:ascii="Arial" w:hAnsi="Arial"/>
        </w:rPr>
        <w:t xml:space="preserve"> using the following </w:t>
      </w:r>
      <w:proofErr w:type="spellStart"/>
      <w:r>
        <w:rPr>
          <w:rFonts w:ascii="Arial" w:hAnsi="Arial"/>
        </w:rPr>
        <w:t>unix</w:t>
      </w:r>
      <w:proofErr w:type="spellEnd"/>
      <w:r>
        <w:rPr>
          <w:rFonts w:ascii="Arial" w:hAnsi="Arial"/>
        </w:rPr>
        <w:t xml:space="preserve"> command: </w:t>
      </w:r>
      <w:r>
        <w:rPr>
          <w:rFonts w:ascii="Arial" w:hAnsi="Arial"/>
          <w:i/>
          <w:iCs/>
        </w:rPr>
        <w:t>source splat.sh</w:t>
      </w:r>
      <w:r w:rsidR="00427D2A">
        <w:rPr>
          <w:rFonts w:ascii="Arial" w:hAnsi="Arial"/>
          <w:iCs/>
        </w:rPr>
        <w:t xml:space="preserve"> (the usage of the </w:t>
      </w:r>
      <w:proofErr w:type="spellStart"/>
      <w:r w:rsidR="00427D2A">
        <w:rPr>
          <w:rFonts w:ascii="Arial" w:hAnsi="Arial"/>
          <w:iCs/>
        </w:rPr>
        <w:t>tcsh</w:t>
      </w:r>
      <w:proofErr w:type="spellEnd"/>
      <w:r w:rsidR="00427D2A">
        <w:rPr>
          <w:rFonts w:ascii="Arial" w:hAnsi="Arial"/>
          <w:iCs/>
        </w:rPr>
        <w:t xml:space="preserve"> or </w:t>
      </w:r>
      <w:proofErr w:type="spellStart"/>
      <w:r w:rsidR="00427D2A">
        <w:rPr>
          <w:rFonts w:ascii="Arial" w:hAnsi="Arial"/>
          <w:iCs/>
        </w:rPr>
        <w:t>csh</w:t>
      </w:r>
      <w:proofErr w:type="spellEnd"/>
      <w:r w:rsidR="00427D2A">
        <w:rPr>
          <w:rFonts w:ascii="Arial" w:hAnsi="Arial"/>
          <w:iCs/>
        </w:rPr>
        <w:t xml:space="preserve"> is assumed)</w:t>
      </w:r>
      <w:r>
        <w:rPr>
          <w:rFonts w:ascii="Arial" w:hAnsi="Arial"/>
        </w:rPr>
        <w:t xml:space="preserve">. In each </w:t>
      </w:r>
      <w:proofErr w:type="spellStart"/>
      <w:r>
        <w:rPr>
          <w:rFonts w:ascii="Arial" w:hAnsi="Arial"/>
        </w:rPr>
        <w:t>unix</w:t>
      </w:r>
      <w:proofErr w:type="spellEnd"/>
      <w:r>
        <w:rPr>
          <w:rFonts w:ascii="Arial" w:hAnsi="Arial"/>
        </w:rPr>
        <w:t xml:space="preserve"> window (</w:t>
      </w:r>
      <w:proofErr w:type="spellStart"/>
      <w:r>
        <w:rPr>
          <w:rFonts w:ascii="Arial" w:hAnsi="Arial"/>
        </w:rPr>
        <w:t>unix</w:t>
      </w:r>
      <w:proofErr w:type="spellEnd"/>
      <w:r>
        <w:rPr>
          <w:rFonts w:ascii="Arial" w:hAnsi="Arial"/>
        </w:rPr>
        <w:t xml:space="preserve"> command line session) this shell should be executed only once</w:t>
      </w:r>
    </w:p>
    <w:p w14:paraId="0A1A52FA" w14:textId="3E491D57" w:rsidR="00260EC0" w:rsidRDefault="00260EC0">
      <w:pPr>
        <w:numPr>
          <w:ilvl w:val="0"/>
          <w:numId w:val="5"/>
        </w:numPr>
        <w:tabs>
          <w:tab w:val="left" w:pos="720"/>
        </w:tabs>
        <w:rPr>
          <w:rFonts w:ascii="Arial" w:hAnsi="Arial"/>
        </w:rPr>
      </w:pPr>
      <w:r>
        <w:rPr>
          <w:rFonts w:ascii="Arial" w:hAnsi="Arial"/>
        </w:rPr>
        <w:t xml:space="preserve">if the user is running SPLAT in the </w:t>
      </w:r>
      <w:proofErr w:type="spellStart"/>
      <w:r>
        <w:rPr>
          <w:rFonts w:ascii="Arial" w:hAnsi="Arial"/>
        </w:rPr>
        <w:t>SolarSoft</w:t>
      </w:r>
      <w:proofErr w:type="spellEnd"/>
      <w:r>
        <w:rPr>
          <w:rFonts w:ascii="Arial" w:hAnsi="Arial"/>
        </w:rPr>
        <w:t xml:space="preserve"> environment, then the user must also source the </w:t>
      </w:r>
      <w:proofErr w:type="spellStart"/>
      <w:r>
        <w:rPr>
          <w:rFonts w:ascii="Arial" w:hAnsi="Arial"/>
        </w:rPr>
        <w:t>SolarSoft</w:t>
      </w:r>
      <w:proofErr w:type="spellEnd"/>
      <w:r>
        <w:rPr>
          <w:rFonts w:ascii="Arial" w:hAnsi="Arial"/>
        </w:rPr>
        <w:t xml:space="preserve"> startup script</w:t>
      </w:r>
    </w:p>
    <w:p w14:paraId="4FED2808" w14:textId="77777777" w:rsidR="003452F2" w:rsidRDefault="003452F2">
      <w:pPr>
        <w:numPr>
          <w:ilvl w:val="0"/>
          <w:numId w:val="5"/>
        </w:numPr>
        <w:tabs>
          <w:tab w:val="left" w:pos="720"/>
        </w:tabs>
        <w:rPr>
          <w:rFonts w:ascii="Arial" w:hAnsi="Arial"/>
        </w:rPr>
      </w:pPr>
      <w:r>
        <w:rPr>
          <w:rFonts w:ascii="Arial" w:hAnsi="Arial"/>
        </w:rPr>
        <w:t>Start IDL</w:t>
      </w:r>
    </w:p>
    <w:p w14:paraId="58259831" w14:textId="77777777" w:rsidR="003452F2" w:rsidRDefault="003452F2">
      <w:pPr>
        <w:numPr>
          <w:ilvl w:val="0"/>
          <w:numId w:val="5"/>
        </w:numPr>
        <w:tabs>
          <w:tab w:val="left" w:pos="720"/>
        </w:tabs>
        <w:rPr>
          <w:rFonts w:ascii="Arial" w:hAnsi="Arial"/>
          <w:i/>
          <w:iCs/>
        </w:rPr>
      </w:pPr>
      <w:r>
        <w:rPr>
          <w:rFonts w:ascii="Arial" w:hAnsi="Arial"/>
        </w:rPr>
        <w:t>From the IDL-prompt execute the SPLAT</w:t>
      </w:r>
      <w:r>
        <w:rPr>
          <w:rFonts w:ascii="Arial" w:hAnsi="Arial"/>
          <w:i/>
          <w:iCs/>
        </w:rPr>
        <w:t xml:space="preserve"> crib-sheets</w:t>
      </w:r>
      <w:r>
        <w:rPr>
          <w:rFonts w:ascii="Arial" w:hAnsi="Arial"/>
        </w:rPr>
        <w:t xml:space="preserve">. For </w:t>
      </w:r>
      <w:proofErr w:type="gramStart"/>
      <w:r>
        <w:rPr>
          <w:rFonts w:ascii="Arial" w:hAnsi="Arial"/>
        </w:rPr>
        <w:t>example</w:t>
      </w:r>
      <w:proofErr w:type="gramEnd"/>
      <w:r>
        <w:rPr>
          <w:rFonts w:ascii="Arial" w:hAnsi="Arial"/>
        </w:rPr>
        <w:t xml:space="preserve"> in order to execute the crib-sheet for the creation of energy spectra, type in the IDL-prompt: </w:t>
      </w:r>
      <w:r>
        <w:rPr>
          <w:rFonts w:ascii="Arial" w:hAnsi="Arial"/>
          <w:i/>
          <w:iCs/>
        </w:rPr>
        <w:t>@pla_en_spec_crib</w:t>
      </w:r>
      <w:r w:rsidR="00DE51AC">
        <w:rPr>
          <w:rFonts w:ascii="Arial" w:hAnsi="Arial"/>
          <w:iCs/>
        </w:rPr>
        <w:t xml:space="preserve">. </w:t>
      </w:r>
      <w:r w:rsidR="00752851">
        <w:rPr>
          <w:rFonts w:ascii="Arial" w:hAnsi="Arial"/>
          <w:iCs/>
        </w:rPr>
        <w:t>Available crib-sheets are described in the next section.</w:t>
      </w:r>
    </w:p>
    <w:p w14:paraId="354C6F1C" w14:textId="77777777" w:rsidR="003452F2" w:rsidRDefault="003452F2">
      <w:pPr>
        <w:rPr>
          <w:rFonts w:ascii="Arial" w:hAnsi="Arial"/>
        </w:rPr>
      </w:pPr>
    </w:p>
    <w:p w14:paraId="504F60CF" w14:textId="77777777" w:rsidR="003452F2" w:rsidRDefault="003452F2">
      <w:pPr>
        <w:rPr>
          <w:rFonts w:ascii="Arial" w:hAnsi="Arial"/>
        </w:rPr>
      </w:pPr>
      <w:r>
        <w:rPr>
          <w:rFonts w:ascii="Arial" w:hAnsi="Arial"/>
        </w:rPr>
        <w:t xml:space="preserve">Once the </w:t>
      </w:r>
      <w:r>
        <w:rPr>
          <w:rFonts w:ascii="Arial" w:hAnsi="Arial"/>
          <w:i/>
          <w:iCs/>
        </w:rPr>
        <w:t>crib-sheet</w:t>
      </w:r>
      <w:r>
        <w:rPr>
          <w:rFonts w:ascii="Arial" w:hAnsi="Arial"/>
        </w:rPr>
        <w:t xml:space="preserve"> is executed </w:t>
      </w:r>
      <w:proofErr w:type="spellStart"/>
      <w:r>
        <w:rPr>
          <w:rFonts w:ascii="Arial" w:hAnsi="Arial"/>
        </w:rPr>
        <w:t>tplot</w:t>
      </w:r>
      <w:proofErr w:type="spellEnd"/>
      <w:r>
        <w:rPr>
          <w:rFonts w:ascii="Arial" w:hAnsi="Arial"/>
        </w:rPr>
        <w:t xml:space="preserve"> commands can be used to display the data. Here is a very basic list of </w:t>
      </w:r>
      <w:proofErr w:type="spellStart"/>
      <w:r>
        <w:rPr>
          <w:rFonts w:ascii="Arial" w:hAnsi="Arial"/>
        </w:rPr>
        <w:t>tplot</w:t>
      </w:r>
      <w:proofErr w:type="spellEnd"/>
      <w:r>
        <w:rPr>
          <w:rFonts w:ascii="Arial" w:hAnsi="Arial"/>
        </w:rPr>
        <w:t xml:space="preserve"> commands. These commands should be executed in the </w:t>
      </w:r>
      <w:proofErr w:type="spellStart"/>
      <w:r>
        <w:rPr>
          <w:rFonts w:ascii="Arial" w:hAnsi="Arial"/>
        </w:rPr>
        <w:t>idl</w:t>
      </w:r>
      <w:proofErr w:type="spellEnd"/>
      <w:r>
        <w:rPr>
          <w:rFonts w:ascii="Arial" w:hAnsi="Arial"/>
        </w:rPr>
        <w:t xml:space="preserve"> command line after data products are loaded.</w:t>
      </w:r>
    </w:p>
    <w:p w14:paraId="1041C4A9" w14:textId="77777777" w:rsidR="003452F2" w:rsidRDefault="003452F2">
      <w:pPr>
        <w:rPr>
          <w:rFonts w:ascii="Arial" w:hAnsi="Arial"/>
        </w:rPr>
      </w:pPr>
    </w:p>
    <w:p w14:paraId="46224A9B" w14:textId="77777777" w:rsidR="003452F2" w:rsidRDefault="003452F2">
      <w:pPr>
        <w:numPr>
          <w:ilvl w:val="0"/>
          <w:numId w:val="6"/>
        </w:numPr>
        <w:tabs>
          <w:tab w:val="left" w:pos="720"/>
        </w:tabs>
        <w:rPr>
          <w:rFonts w:ascii="Arial" w:hAnsi="Arial"/>
        </w:rPr>
      </w:pPr>
      <w:proofErr w:type="spellStart"/>
      <w:r>
        <w:rPr>
          <w:rFonts w:ascii="Arial" w:hAnsi="Arial"/>
          <w:b/>
          <w:bCs/>
        </w:rPr>
        <w:t>tplot_names</w:t>
      </w:r>
      <w:proofErr w:type="spellEnd"/>
      <w:r>
        <w:rPr>
          <w:rFonts w:ascii="Arial" w:hAnsi="Arial"/>
        </w:rPr>
        <w:t xml:space="preserve">: it lists the </w:t>
      </w:r>
      <w:proofErr w:type="spellStart"/>
      <w:r>
        <w:rPr>
          <w:rFonts w:ascii="Arial" w:hAnsi="Arial"/>
        </w:rPr>
        <w:t>tplot</w:t>
      </w:r>
      <w:proofErr w:type="spellEnd"/>
      <w:r>
        <w:rPr>
          <w:rFonts w:ascii="Arial" w:hAnsi="Arial"/>
        </w:rPr>
        <w:t xml:space="preserve"> variables that are loaded in the IDL memory. The </w:t>
      </w:r>
      <w:proofErr w:type="gramStart"/>
      <w:r>
        <w:rPr>
          <w:rFonts w:ascii="Arial" w:hAnsi="Arial"/>
        </w:rPr>
        <w:t>name  or</w:t>
      </w:r>
      <w:proofErr w:type="gramEnd"/>
      <w:r>
        <w:rPr>
          <w:rFonts w:ascii="Arial" w:hAnsi="Arial"/>
        </w:rPr>
        <w:t xml:space="preserve"> the number of the </w:t>
      </w:r>
      <w:proofErr w:type="spellStart"/>
      <w:r>
        <w:rPr>
          <w:rFonts w:ascii="Arial" w:hAnsi="Arial"/>
        </w:rPr>
        <w:t>tplot</w:t>
      </w:r>
      <w:proofErr w:type="spellEnd"/>
      <w:r>
        <w:rPr>
          <w:rFonts w:ascii="Arial" w:hAnsi="Arial"/>
        </w:rPr>
        <w:t xml:space="preserve"> variable listed, should be used in order to refer to a particular variable.</w:t>
      </w:r>
    </w:p>
    <w:p w14:paraId="2C94F387" w14:textId="77777777" w:rsidR="003452F2" w:rsidRDefault="003452F2">
      <w:pPr>
        <w:ind w:left="720"/>
        <w:rPr>
          <w:rFonts w:ascii="Arial" w:hAnsi="Arial"/>
        </w:rPr>
      </w:pPr>
    </w:p>
    <w:p w14:paraId="694F4600" w14:textId="77777777" w:rsidR="003452F2" w:rsidRDefault="003452F2">
      <w:pPr>
        <w:numPr>
          <w:ilvl w:val="0"/>
          <w:numId w:val="6"/>
        </w:numPr>
        <w:tabs>
          <w:tab w:val="left" w:pos="720"/>
        </w:tabs>
        <w:rPr>
          <w:rFonts w:ascii="Arial" w:hAnsi="Arial"/>
        </w:rPr>
      </w:pPr>
      <w:proofErr w:type="spellStart"/>
      <w:r>
        <w:rPr>
          <w:rFonts w:ascii="Arial" w:hAnsi="Arial"/>
          <w:b/>
          <w:bCs/>
        </w:rPr>
        <w:t>tplot</w:t>
      </w:r>
      <w:proofErr w:type="spellEnd"/>
      <w:r>
        <w:rPr>
          <w:rFonts w:ascii="Arial" w:hAnsi="Arial"/>
        </w:rPr>
        <w:t xml:space="preserve">: Assuming that four </w:t>
      </w:r>
      <w:proofErr w:type="spellStart"/>
      <w:r>
        <w:rPr>
          <w:rFonts w:ascii="Arial" w:hAnsi="Arial"/>
        </w:rPr>
        <w:t>tplot</w:t>
      </w:r>
      <w:proofErr w:type="spellEnd"/>
      <w:r>
        <w:rPr>
          <w:rFonts w:ascii="Arial" w:hAnsi="Arial"/>
        </w:rPr>
        <w:t xml:space="preserve"> variables are loaded, these can be plotted using:  </w:t>
      </w:r>
      <w:proofErr w:type="spellStart"/>
      <w:r>
        <w:rPr>
          <w:rFonts w:ascii="Arial" w:hAnsi="Arial"/>
        </w:rPr>
        <w:t>tplot</w:t>
      </w:r>
      <w:proofErr w:type="spellEnd"/>
      <w:r>
        <w:rPr>
          <w:rFonts w:ascii="Arial" w:hAnsi="Arial"/>
        </w:rPr>
        <w:t>, [1,2,3,4]. Different order of the numbers can be used in order to change the order that the variables are plotted.</w:t>
      </w:r>
    </w:p>
    <w:p w14:paraId="213D648A" w14:textId="77777777" w:rsidR="003452F2" w:rsidRDefault="003452F2">
      <w:pPr>
        <w:ind w:left="720"/>
        <w:rPr>
          <w:rFonts w:ascii="Arial" w:hAnsi="Arial"/>
        </w:rPr>
      </w:pPr>
    </w:p>
    <w:p w14:paraId="4B46C33F" w14:textId="77777777" w:rsidR="003452F2" w:rsidRDefault="003452F2">
      <w:pPr>
        <w:numPr>
          <w:ilvl w:val="0"/>
          <w:numId w:val="6"/>
        </w:numPr>
        <w:tabs>
          <w:tab w:val="left" w:pos="720"/>
        </w:tabs>
        <w:rPr>
          <w:rFonts w:ascii="Arial" w:hAnsi="Arial"/>
        </w:rPr>
      </w:pPr>
      <w:proofErr w:type="spellStart"/>
      <w:r>
        <w:rPr>
          <w:rFonts w:ascii="Arial" w:hAnsi="Arial"/>
          <w:b/>
          <w:bCs/>
        </w:rPr>
        <w:t>ylim</w:t>
      </w:r>
      <w:proofErr w:type="spellEnd"/>
      <w:r>
        <w:rPr>
          <w:rFonts w:ascii="Arial" w:hAnsi="Arial"/>
          <w:b/>
          <w:bCs/>
        </w:rPr>
        <w:t xml:space="preserve">, </w:t>
      </w:r>
      <w:proofErr w:type="spellStart"/>
      <w:r>
        <w:rPr>
          <w:rFonts w:ascii="Arial" w:hAnsi="Arial"/>
          <w:b/>
          <w:bCs/>
        </w:rPr>
        <w:t>zlim</w:t>
      </w:r>
      <w:proofErr w:type="spellEnd"/>
      <w:r>
        <w:rPr>
          <w:rFonts w:ascii="Arial" w:hAnsi="Arial"/>
        </w:rPr>
        <w:t xml:space="preserve">: to adjust the y range of a </w:t>
      </w:r>
      <w:proofErr w:type="spellStart"/>
      <w:r>
        <w:rPr>
          <w:rFonts w:ascii="Arial" w:hAnsi="Arial"/>
        </w:rPr>
        <w:t>tplot</w:t>
      </w:r>
      <w:proofErr w:type="spellEnd"/>
      <w:r>
        <w:rPr>
          <w:rFonts w:ascii="Arial" w:hAnsi="Arial"/>
        </w:rPr>
        <w:t xml:space="preserve"> variable, type: </w:t>
      </w:r>
      <w:proofErr w:type="spellStart"/>
      <w:r>
        <w:rPr>
          <w:rFonts w:ascii="Arial" w:hAnsi="Arial"/>
        </w:rPr>
        <w:t>ylim</w:t>
      </w:r>
      <w:proofErr w:type="spellEnd"/>
      <w:r>
        <w:rPr>
          <w:rFonts w:ascii="Arial" w:hAnsi="Arial"/>
        </w:rPr>
        <w:t xml:space="preserve">, 2, 1e1, 4e4, 1 where 2 is the </w:t>
      </w:r>
      <w:proofErr w:type="spellStart"/>
      <w:r>
        <w:rPr>
          <w:rFonts w:ascii="Arial" w:hAnsi="Arial"/>
        </w:rPr>
        <w:t>tplot</w:t>
      </w:r>
      <w:proofErr w:type="spellEnd"/>
      <w:r>
        <w:rPr>
          <w:rFonts w:ascii="Arial" w:hAnsi="Arial"/>
        </w:rPr>
        <w:t xml:space="preserve"> variable number, 1e1 is the </w:t>
      </w:r>
      <w:proofErr w:type="spellStart"/>
      <w:r>
        <w:rPr>
          <w:rFonts w:ascii="Arial" w:hAnsi="Arial"/>
        </w:rPr>
        <w:t>minmum</w:t>
      </w:r>
      <w:proofErr w:type="spellEnd"/>
      <w:r>
        <w:rPr>
          <w:rFonts w:ascii="Arial" w:hAnsi="Arial"/>
        </w:rPr>
        <w:t xml:space="preserve"> value, 4e4 the maximum value and 1 for log axis. For the z axis the </w:t>
      </w:r>
      <w:proofErr w:type="spellStart"/>
      <w:r>
        <w:rPr>
          <w:rFonts w:ascii="Arial" w:hAnsi="Arial"/>
        </w:rPr>
        <w:t>zlim</w:t>
      </w:r>
      <w:proofErr w:type="spellEnd"/>
      <w:r>
        <w:rPr>
          <w:rFonts w:ascii="Arial" w:hAnsi="Arial"/>
        </w:rPr>
        <w:t xml:space="preserve"> command should be used instead.</w:t>
      </w:r>
    </w:p>
    <w:p w14:paraId="74BD1BCE" w14:textId="77777777" w:rsidR="003452F2" w:rsidRDefault="003452F2">
      <w:pPr>
        <w:ind w:left="720"/>
        <w:rPr>
          <w:rFonts w:ascii="Arial" w:hAnsi="Arial"/>
        </w:rPr>
      </w:pPr>
    </w:p>
    <w:p w14:paraId="15E09876" w14:textId="77777777" w:rsidR="003452F2" w:rsidRDefault="003452F2">
      <w:pPr>
        <w:numPr>
          <w:ilvl w:val="0"/>
          <w:numId w:val="6"/>
        </w:numPr>
        <w:tabs>
          <w:tab w:val="left" w:pos="720"/>
        </w:tabs>
        <w:rPr>
          <w:rFonts w:ascii="Arial" w:hAnsi="Arial"/>
        </w:rPr>
      </w:pPr>
      <w:proofErr w:type="spellStart"/>
      <w:r>
        <w:rPr>
          <w:rFonts w:ascii="Arial" w:hAnsi="Arial"/>
          <w:b/>
          <w:bCs/>
        </w:rPr>
        <w:t>tlimit</w:t>
      </w:r>
      <w:proofErr w:type="spellEnd"/>
      <w:r>
        <w:rPr>
          <w:rFonts w:ascii="Arial" w:hAnsi="Arial"/>
        </w:rPr>
        <w:t xml:space="preserve">: to zoom in a plot using the mouse. </w:t>
      </w:r>
      <w:proofErr w:type="spellStart"/>
      <w:r>
        <w:rPr>
          <w:rFonts w:ascii="Arial" w:hAnsi="Arial"/>
        </w:rPr>
        <w:t>tlimit</w:t>
      </w:r>
      <w:proofErr w:type="spellEnd"/>
      <w:r>
        <w:rPr>
          <w:rFonts w:ascii="Arial" w:hAnsi="Arial"/>
        </w:rPr>
        <w:t xml:space="preserve">, 10, 12 should be used to specify the time interval between 10 and 12 UT. </w:t>
      </w:r>
      <w:proofErr w:type="spellStart"/>
      <w:r>
        <w:rPr>
          <w:rFonts w:ascii="Arial" w:hAnsi="Arial"/>
        </w:rPr>
        <w:t>tlimit</w:t>
      </w:r>
      <w:proofErr w:type="spellEnd"/>
      <w:r>
        <w:rPr>
          <w:rFonts w:ascii="Arial" w:hAnsi="Arial"/>
        </w:rPr>
        <w:t xml:space="preserve">, 0, 0 should be used in order to get the maximum time interval available. </w:t>
      </w:r>
    </w:p>
    <w:p w14:paraId="6445ACA0" w14:textId="77777777" w:rsidR="003452F2" w:rsidRDefault="003452F2">
      <w:pPr>
        <w:ind w:left="720"/>
        <w:rPr>
          <w:rFonts w:ascii="Arial" w:hAnsi="Arial"/>
        </w:rPr>
      </w:pPr>
    </w:p>
    <w:p w14:paraId="5FFC5415" w14:textId="77777777" w:rsidR="003452F2" w:rsidRDefault="003452F2">
      <w:pPr>
        <w:numPr>
          <w:ilvl w:val="0"/>
          <w:numId w:val="6"/>
        </w:numPr>
        <w:tabs>
          <w:tab w:val="left" w:pos="720"/>
        </w:tabs>
        <w:rPr>
          <w:rFonts w:ascii="Arial" w:hAnsi="Arial"/>
          <w:i/>
          <w:iCs/>
        </w:rPr>
      </w:pPr>
      <w:proofErr w:type="spellStart"/>
      <w:r>
        <w:rPr>
          <w:rFonts w:ascii="Arial" w:hAnsi="Arial"/>
          <w:b/>
          <w:bCs/>
        </w:rPr>
        <w:t>popen</w:t>
      </w:r>
      <w:proofErr w:type="spellEnd"/>
      <w:r>
        <w:rPr>
          <w:rFonts w:ascii="Arial" w:hAnsi="Arial"/>
          <w:b/>
          <w:bCs/>
        </w:rPr>
        <w:t xml:space="preserve">, </w:t>
      </w:r>
      <w:proofErr w:type="spellStart"/>
      <w:r>
        <w:rPr>
          <w:rFonts w:ascii="Arial" w:hAnsi="Arial"/>
          <w:b/>
          <w:bCs/>
        </w:rPr>
        <w:t>pclose</w:t>
      </w:r>
      <w:proofErr w:type="spellEnd"/>
      <w:r>
        <w:rPr>
          <w:rFonts w:ascii="Arial" w:hAnsi="Arial"/>
        </w:rPr>
        <w:t xml:space="preserve">: to create a </w:t>
      </w:r>
      <w:proofErr w:type="spellStart"/>
      <w:r>
        <w:rPr>
          <w:rFonts w:ascii="Arial" w:hAnsi="Arial"/>
        </w:rPr>
        <w:t>ps</w:t>
      </w:r>
      <w:proofErr w:type="spellEnd"/>
      <w:r>
        <w:rPr>
          <w:rFonts w:ascii="Arial" w:hAnsi="Arial"/>
        </w:rPr>
        <w:t xml:space="preserve"> file. First plot on the screen the plot using any combination of the above commands, then type:  </w:t>
      </w:r>
      <w:proofErr w:type="spellStart"/>
      <w:r>
        <w:rPr>
          <w:rFonts w:ascii="Arial" w:hAnsi="Arial"/>
        </w:rPr>
        <w:t>popen</w:t>
      </w:r>
      <w:proofErr w:type="spellEnd"/>
      <w:r>
        <w:rPr>
          <w:rFonts w:ascii="Arial" w:hAnsi="Arial"/>
        </w:rPr>
        <w:t xml:space="preserve">, 'filename.ps', then type: </w:t>
      </w:r>
      <w:proofErr w:type="spellStart"/>
      <w:r>
        <w:rPr>
          <w:rFonts w:ascii="Arial" w:hAnsi="Arial"/>
          <w:i/>
          <w:iCs/>
        </w:rPr>
        <w:t>tplot</w:t>
      </w:r>
      <w:proofErr w:type="spellEnd"/>
      <w:r>
        <w:rPr>
          <w:rFonts w:ascii="Arial" w:hAnsi="Arial"/>
        </w:rPr>
        <w:t xml:space="preserve"> and finally type: </w:t>
      </w:r>
      <w:proofErr w:type="spellStart"/>
      <w:r>
        <w:rPr>
          <w:rFonts w:ascii="Arial" w:hAnsi="Arial"/>
          <w:i/>
          <w:iCs/>
        </w:rPr>
        <w:t>pclose</w:t>
      </w:r>
      <w:proofErr w:type="spellEnd"/>
    </w:p>
    <w:p w14:paraId="6E32A149" w14:textId="77777777" w:rsidR="003452F2" w:rsidRDefault="003452F2">
      <w:pPr>
        <w:rPr>
          <w:rFonts w:ascii="Arial" w:hAnsi="Arial"/>
        </w:rPr>
      </w:pPr>
    </w:p>
    <w:p w14:paraId="276270CC" w14:textId="77777777" w:rsidR="003452F2" w:rsidRDefault="00A5376F">
      <w:pPr>
        <w:rPr>
          <w:rFonts w:ascii="Arial" w:hAnsi="Arial"/>
        </w:rPr>
      </w:pPr>
      <w:r>
        <w:rPr>
          <w:rFonts w:ascii="Arial" w:hAnsi="Arial"/>
        </w:rPr>
        <w:t xml:space="preserve">The </w:t>
      </w:r>
      <w:r w:rsidRPr="00A5376F">
        <w:rPr>
          <w:rFonts w:ascii="Arial" w:hAnsi="Arial"/>
          <w:i/>
        </w:rPr>
        <w:t>_</w:t>
      </w:r>
      <w:proofErr w:type="spellStart"/>
      <w:r w:rsidRPr="00A5376F">
        <w:rPr>
          <w:rFonts w:ascii="Arial" w:hAnsi="Arial"/>
          <w:i/>
        </w:rPr>
        <w:t>example_crib</w:t>
      </w:r>
      <w:proofErr w:type="spellEnd"/>
      <w:r>
        <w:rPr>
          <w:rFonts w:ascii="Arial" w:hAnsi="Arial"/>
        </w:rPr>
        <w:t xml:space="preserve"> file, included in the </w:t>
      </w:r>
      <w:proofErr w:type="spellStart"/>
      <w:r w:rsidRPr="00A5376F">
        <w:rPr>
          <w:rFonts w:ascii="Arial" w:hAnsi="Arial"/>
          <w:i/>
        </w:rPr>
        <w:t>splat_user</w:t>
      </w:r>
      <w:proofErr w:type="spellEnd"/>
      <w:r>
        <w:rPr>
          <w:rFonts w:ascii="Arial" w:hAnsi="Arial"/>
        </w:rPr>
        <w:t xml:space="preserve"> directory,  </w:t>
      </w:r>
    </w:p>
    <w:p w14:paraId="068DFE95" w14:textId="77777777" w:rsidR="00D94446" w:rsidRDefault="00D94446">
      <w:pPr>
        <w:rPr>
          <w:rFonts w:ascii="Arial" w:hAnsi="Arial"/>
        </w:rPr>
      </w:pPr>
    </w:p>
    <w:p w14:paraId="106C3DA6" w14:textId="77777777" w:rsidR="003452F2" w:rsidRDefault="003452F2">
      <w:pPr>
        <w:rPr>
          <w:rFonts w:ascii="Arial" w:hAnsi="Arial"/>
        </w:rPr>
      </w:pPr>
    </w:p>
    <w:p w14:paraId="2385C087" w14:textId="77777777" w:rsidR="00ED4C6C" w:rsidRDefault="003452F2" w:rsidP="00ED4C6C">
      <w:pPr>
        <w:rPr>
          <w:rFonts w:ascii="Arial" w:hAnsi="Arial"/>
          <w:b/>
          <w:bCs/>
        </w:rPr>
      </w:pPr>
      <w:r>
        <w:rPr>
          <w:rFonts w:ascii="Arial" w:hAnsi="Arial"/>
          <w:b/>
          <w:bCs/>
        </w:rPr>
        <w:t>3.1.</w:t>
      </w:r>
      <w:r>
        <w:rPr>
          <w:rFonts w:ascii="Arial" w:hAnsi="Arial"/>
          <w:b/>
          <w:bCs/>
        </w:rPr>
        <w:tab/>
        <w:t>SPLAT Crib-Sheets</w:t>
      </w:r>
      <w:r w:rsidR="00ED4C6C">
        <w:rPr>
          <w:rFonts w:ascii="Arial" w:hAnsi="Arial"/>
          <w:b/>
          <w:bCs/>
        </w:rPr>
        <w:t xml:space="preserve"> - DESCRIPTION OF CRIBS AND INPUT PARAMETERS</w:t>
      </w:r>
    </w:p>
    <w:p w14:paraId="5D37CFDC" w14:textId="77777777" w:rsidR="003452F2" w:rsidRDefault="003452F2">
      <w:pPr>
        <w:rPr>
          <w:rFonts w:ascii="Arial" w:hAnsi="Arial"/>
          <w:b/>
          <w:bCs/>
        </w:rPr>
      </w:pPr>
    </w:p>
    <w:p w14:paraId="412E1C70" w14:textId="77777777" w:rsidR="003452F2" w:rsidRDefault="003452F2">
      <w:pPr>
        <w:rPr>
          <w:rFonts w:ascii="Arial" w:hAnsi="Arial"/>
        </w:rPr>
      </w:pPr>
      <w:r>
        <w:rPr>
          <w:rFonts w:ascii="Arial" w:hAnsi="Arial"/>
        </w:rPr>
        <w:t xml:space="preserve">Crib-sheets are sets of IDL-code calling SPLAT main-level plot routines. A set of example crib-sheets are contained in the </w:t>
      </w:r>
      <w:proofErr w:type="spellStart"/>
      <w:r>
        <w:rPr>
          <w:rFonts w:ascii="Arial" w:hAnsi="Arial"/>
          <w:i/>
          <w:iCs/>
        </w:rPr>
        <w:t>splat_user</w:t>
      </w:r>
      <w:proofErr w:type="spellEnd"/>
      <w:r w:rsidR="00A5376F">
        <w:rPr>
          <w:rFonts w:ascii="Arial" w:hAnsi="Arial"/>
        </w:rPr>
        <w:t xml:space="preserve"> folder. A</w:t>
      </w:r>
      <w:r>
        <w:rPr>
          <w:rFonts w:ascii="Arial" w:hAnsi="Arial"/>
        </w:rPr>
        <w:t xml:space="preserve"> crib-sheet </w:t>
      </w:r>
      <w:r w:rsidR="00A5376F">
        <w:rPr>
          <w:rFonts w:ascii="Arial" w:hAnsi="Arial"/>
        </w:rPr>
        <w:t xml:space="preserve">is executed </w:t>
      </w:r>
      <w:r>
        <w:rPr>
          <w:rFonts w:ascii="Arial" w:hAnsi="Arial"/>
        </w:rPr>
        <w:t xml:space="preserve">by </w:t>
      </w:r>
      <w:r w:rsidR="00023B34">
        <w:rPr>
          <w:rFonts w:ascii="Arial" w:hAnsi="Arial"/>
        </w:rPr>
        <w:t xml:space="preserve">typing </w:t>
      </w:r>
      <w:r w:rsidR="00023B34" w:rsidRPr="00023B34">
        <w:rPr>
          <w:rFonts w:ascii="Arial" w:hAnsi="Arial"/>
          <w:i/>
        </w:rPr>
        <w:t>@crib-sheet-name</w:t>
      </w:r>
      <w:r w:rsidR="00023B34">
        <w:rPr>
          <w:rFonts w:ascii="Arial" w:hAnsi="Arial"/>
        </w:rPr>
        <w:t xml:space="preserve"> at the IDL prompt</w:t>
      </w:r>
      <w:r>
        <w:rPr>
          <w:rFonts w:ascii="Arial" w:hAnsi="Arial"/>
        </w:rPr>
        <w:t>. This wil</w:t>
      </w:r>
      <w:r w:rsidR="0065362E">
        <w:rPr>
          <w:rFonts w:ascii="Arial" w:hAnsi="Arial"/>
        </w:rPr>
        <w:t xml:space="preserve">l load all requested data into </w:t>
      </w:r>
      <w:proofErr w:type="spellStart"/>
      <w:r w:rsidR="0065362E" w:rsidRPr="0065362E">
        <w:rPr>
          <w:rFonts w:ascii="Arial" w:hAnsi="Arial"/>
          <w:i/>
        </w:rPr>
        <w:t>t</w:t>
      </w:r>
      <w:r w:rsidRPr="0065362E">
        <w:rPr>
          <w:rFonts w:ascii="Arial" w:hAnsi="Arial"/>
          <w:i/>
        </w:rPr>
        <w:t>plot</w:t>
      </w:r>
      <w:proofErr w:type="spellEnd"/>
      <w:r>
        <w:rPr>
          <w:rFonts w:ascii="Arial" w:hAnsi="Arial"/>
        </w:rPr>
        <w:t xml:space="preserve"> variables and </w:t>
      </w:r>
      <w:r w:rsidR="008D4E30">
        <w:rPr>
          <w:rFonts w:ascii="Arial" w:hAnsi="Arial"/>
        </w:rPr>
        <w:t xml:space="preserve">will </w:t>
      </w:r>
      <w:r>
        <w:rPr>
          <w:rFonts w:ascii="Arial" w:hAnsi="Arial"/>
        </w:rPr>
        <w:t>produce a plot on screen.</w:t>
      </w:r>
    </w:p>
    <w:p w14:paraId="2105D5A6" w14:textId="77777777" w:rsidR="003452F2" w:rsidRDefault="003452F2">
      <w:pPr>
        <w:rPr>
          <w:rFonts w:ascii="Arial" w:hAnsi="Arial"/>
        </w:rPr>
      </w:pPr>
    </w:p>
    <w:p w14:paraId="77E1F66D" w14:textId="77777777" w:rsidR="003452F2" w:rsidRDefault="002633FB">
      <w:pPr>
        <w:rPr>
          <w:rFonts w:ascii="Arial" w:hAnsi="Arial"/>
        </w:rPr>
      </w:pPr>
      <w:r>
        <w:rPr>
          <w:rFonts w:ascii="Arial" w:hAnsi="Arial"/>
          <w:b/>
          <w:bCs/>
        </w:rPr>
        <w:t xml:space="preserve">3.1.1. </w:t>
      </w:r>
      <w:r w:rsidR="00ED4C6C">
        <w:rPr>
          <w:rFonts w:ascii="Arial" w:hAnsi="Arial"/>
          <w:b/>
          <w:bCs/>
        </w:rPr>
        <w:t>MOST COMMON INPUT PARAMETERS</w:t>
      </w:r>
    </w:p>
    <w:p w14:paraId="32B7AB7C" w14:textId="77777777" w:rsidR="00BB5157" w:rsidRDefault="00BB5157" w:rsidP="00BB5157">
      <w:pPr>
        <w:rPr>
          <w:rFonts w:ascii="Arial" w:hAnsi="Arial"/>
        </w:rPr>
      </w:pPr>
      <w:r w:rsidRPr="00BB5157">
        <w:rPr>
          <w:rFonts w:ascii="Arial" w:hAnsi="Arial"/>
          <w:b/>
        </w:rPr>
        <w:t>time</w:t>
      </w:r>
      <w:r>
        <w:rPr>
          <w:rFonts w:ascii="Arial" w:hAnsi="Arial"/>
        </w:rPr>
        <w:t xml:space="preserve">: Start date/time string in </w:t>
      </w:r>
      <w:proofErr w:type="spellStart"/>
      <w:r>
        <w:rPr>
          <w:rFonts w:ascii="Arial" w:hAnsi="Arial"/>
        </w:rPr>
        <w:t>tplot</w:t>
      </w:r>
      <w:proofErr w:type="spellEnd"/>
      <w:r>
        <w:rPr>
          <w:rFonts w:ascii="Arial" w:hAnsi="Arial"/>
        </w:rPr>
        <w:t xml:space="preserve"> format ('</w:t>
      </w:r>
      <w:proofErr w:type="spellStart"/>
      <w:r>
        <w:rPr>
          <w:rFonts w:ascii="Arial" w:hAnsi="Arial"/>
          <w:i/>
          <w:iCs/>
        </w:rPr>
        <w:t>yyyy</w:t>
      </w:r>
      <w:proofErr w:type="spellEnd"/>
      <w:r>
        <w:rPr>
          <w:rFonts w:ascii="Arial" w:hAnsi="Arial"/>
          <w:i/>
          <w:iCs/>
        </w:rPr>
        <w:t>-mm-dd/</w:t>
      </w:r>
      <w:proofErr w:type="spellStart"/>
      <w:r>
        <w:rPr>
          <w:rFonts w:ascii="Arial" w:hAnsi="Arial"/>
          <w:i/>
          <w:iCs/>
        </w:rPr>
        <w:t>hh:</w:t>
      </w:r>
      <w:proofErr w:type="gramStart"/>
      <w:r>
        <w:rPr>
          <w:rFonts w:ascii="Arial" w:hAnsi="Arial"/>
          <w:i/>
          <w:iCs/>
        </w:rPr>
        <w:t>mm:ss</w:t>
      </w:r>
      <w:proofErr w:type="spellEnd"/>
      <w:proofErr w:type="gramEnd"/>
      <w:r>
        <w:rPr>
          <w:rFonts w:ascii="Arial" w:hAnsi="Arial"/>
          <w:i/>
          <w:iCs/>
        </w:rPr>
        <w:t>'</w:t>
      </w:r>
      <w:r>
        <w:rPr>
          <w:rFonts w:ascii="Arial" w:hAnsi="Arial"/>
        </w:rPr>
        <w:t>)</w:t>
      </w:r>
    </w:p>
    <w:p w14:paraId="4B3A7F80" w14:textId="77777777" w:rsidR="00BB5157" w:rsidRPr="00D90B8C" w:rsidRDefault="00AF10B3" w:rsidP="00BB5157">
      <w:pPr>
        <w:rPr>
          <w:rFonts w:ascii="Arial" w:hAnsi="Arial"/>
          <w:i/>
        </w:rPr>
      </w:pPr>
      <w:r w:rsidRPr="00D90B8C">
        <w:rPr>
          <w:rFonts w:ascii="Arial" w:hAnsi="Arial"/>
          <w:i/>
        </w:rPr>
        <w:t>Example: time = ‘2007-01-20/00:00:00’</w:t>
      </w:r>
    </w:p>
    <w:p w14:paraId="1E3A27F8" w14:textId="77777777" w:rsidR="00AF10B3" w:rsidRDefault="00AF10B3" w:rsidP="00BB5157">
      <w:pPr>
        <w:rPr>
          <w:rFonts w:ascii="Arial" w:hAnsi="Arial"/>
        </w:rPr>
      </w:pPr>
    </w:p>
    <w:p w14:paraId="381C2019" w14:textId="77777777" w:rsidR="00BB5157" w:rsidRDefault="00BB5157" w:rsidP="00BB5157">
      <w:pPr>
        <w:rPr>
          <w:rFonts w:ascii="Arial" w:hAnsi="Arial"/>
          <w:i/>
          <w:iCs/>
        </w:rPr>
      </w:pPr>
      <w:r w:rsidRPr="00BB5157">
        <w:rPr>
          <w:rFonts w:ascii="Arial" w:hAnsi="Arial"/>
          <w:b/>
        </w:rPr>
        <w:t>timespan</w:t>
      </w:r>
      <w:r>
        <w:rPr>
          <w:rFonts w:ascii="Arial" w:hAnsi="Arial"/>
        </w:rPr>
        <w:t>: Set the time span (duration). One of the following keywords has to be used: S</w:t>
      </w:r>
      <w:r>
        <w:rPr>
          <w:rFonts w:ascii="Arial" w:hAnsi="Arial"/>
          <w:i/>
          <w:iCs/>
        </w:rPr>
        <w:t>ECONDS, MINUTES, HOURS, DAYS (DEFAULT)</w:t>
      </w:r>
    </w:p>
    <w:p w14:paraId="2A08321B" w14:textId="77777777" w:rsidR="00BB5157" w:rsidRPr="00D90B8C" w:rsidRDefault="00AF10B3">
      <w:pPr>
        <w:rPr>
          <w:rFonts w:ascii="Arial" w:hAnsi="Arial"/>
          <w:i/>
        </w:rPr>
      </w:pPr>
      <w:r w:rsidRPr="00D90B8C">
        <w:rPr>
          <w:rFonts w:ascii="Arial" w:hAnsi="Arial"/>
          <w:i/>
        </w:rPr>
        <w:t xml:space="preserve">Example: </w:t>
      </w:r>
      <w:r w:rsidR="00D90B8C">
        <w:rPr>
          <w:rFonts w:ascii="Arial" w:hAnsi="Arial"/>
          <w:i/>
        </w:rPr>
        <w:t>timespan, time, 1, /DAYS</w:t>
      </w:r>
    </w:p>
    <w:p w14:paraId="1776F32D" w14:textId="77777777" w:rsidR="00D90B8C" w:rsidRPr="00AF10B3" w:rsidRDefault="00D90B8C">
      <w:pPr>
        <w:rPr>
          <w:rFonts w:ascii="Arial" w:hAnsi="Arial"/>
        </w:rPr>
      </w:pPr>
    </w:p>
    <w:p w14:paraId="495BD61F" w14:textId="77777777" w:rsidR="003452F2" w:rsidRDefault="003452F2">
      <w:pPr>
        <w:rPr>
          <w:rFonts w:ascii="Arial" w:hAnsi="Arial"/>
        </w:rPr>
      </w:pPr>
      <w:r w:rsidRPr="000E5941">
        <w:rPr>
          <w:rFonts w:ascii="Arial" w:hAnsi="Arial"/>
          <w:b/>
        </w:rPr>
        <w:t>sat</w:t>
      </w:r>
      <w:r>
        <w:rPr>
          <w:rFonts w:ascii="Arial" w:hAnsi="Arial"/>
        </w:rPr>
        <w:t>: Satellite id ('A' or 'B'). An array of st</w:t>
      </w:r>
      <w:r w:rsidR="00C018E4">
        <w:rPr>
          <w:rFonts w:ascii="Arial" w:hAnsi="Arial"/>
        </w:rPr>
        <w:t>r</w:t>
      </w:r>
      <w:r>
        <w:rPr>
          <w:rFonts w:ascii="Arial" w:hAnsi="Arial"/>
        </w:rPr>
        <w:t>ings indicating the s/c</w:t>
      </w:r>
    </w:p>
    <w:p w14:paraId="633235C2" w14:textId="77777777" w:rsidR="003452F2" w:rsidRPr="008D4A09" w:rsidRDefault="008D4A09">
      <w:pPr>
        <w:rPr>
          <w:rFonts w:ascii="Arial" w:hAnsi="Arial"/>
          <w:i/>
        </w:rPr>
      </w:pPr>
      <w:r>
        <w:rPr>
          <w:rFonts w:ascii="Arial" w:hAnsi="Arial"/>
          <w:i/>
        </w:rPr>
        <w:t>Example: [‘A’, ‘B’]</w:t>
      </w:r>
    </w:p>
    <w:p w14:paraId="18452CCB" w14:textId="77777777" w:rsidR="008D4A09" w:rsidRDefault="008D4A09">
      <w:pPr>
        <w:rPr>
          <w:rFonts w:ascii="Arial" w:hAnsi="Arial"/>
        </w:rPr>
      </w:pPr>
    </w:p>
    <w:p w14:paraId="30D42F01" w14:textId="77777777" w:rsidR="003452F2" w:rsidRDefault="003452F2">
      <w:pPr>
        <w:rPr>
          <w:rFonts w:ascii="Arial" w:hAnsi="Arial"/>
          <w:i/>
          <w:iCs/>
        </w:rPr>
      </w:pPr>
      <w:r w:rsidRPr="00BB5157">
        <w:rPr>
          <w:rFonts w:ascii="Arial" w:hAnsi="Arial"/>
          <w:b/>
        </w:rPr>
        <w:t>moments</w:t>
      </w:r>
      <w:r>
        <w:rPr>
          <w:rFonts w:ascii="Arial" w:hAnsi="Arial"/>
        </w:rPr>
        <w:t xml:space="preserve">: Moment to be calculated. The following abbreviations should be used </w:t>
      </w:r>
      <w:r>
        <w:rPr>
          <w:rFonts w:ascii="Arial" w:hAnsi="Arial"/>
          <w:i/>
          <w:iCs/>
        </w:rPr>
        <w:t xml:space="preserve">'D': Density, 'V': Velocity, 'T': Temperature 'P': Pressure, 'J': Flux, 'E': Energy Flux. </w:t>
      </w:r>
      <w:r>
        <w:rPr>
          <w:rFonts w:ascii="Arial" w:hAnsi="Arial"/>
        </w:rPr>
        <w:t xml:space="preserve">The </w:t>
      </w:r>
      <w:r>
        <w:rPr>
          <w:rFonts w:ascii="Arial" w:hAnsi="Arial"/>
          <w:i/>
          <w:iCs/>
        </w:rPr>
        <w:t>sat</w:t>
      </w:r>
      <w:r>
        <w:rPr>
          <w:rFonts w:ascii="Arial" w:hAnsi="Arial"/>
        </w:rPr>
        <w:t xml:space="preserve">, </w:t>
      </w:r>
      <w:r>
        <w:rPr>
          <w:rFonts w:ascii="Arial" w:hAnsi="Arial"/>
          <w:i/>
          <w:iCs/>
        </w:rPr>
        <w:t>specie</w:t>
      </w:r>
      <w:r>
        <w:rPr>
          <w:rFonts w:ascii="Arial" w:hAnsi="Arial"/>
        </w:rPr>
        <w:t xml:space="preserve"> and </w:t>
      </w:r>
      <w:r>
        <w:rPr>
          <w:rFonts w:ascii="Arial" w:hAnsi="Arial"/>
          <w:i/>
          <w:iCs/>
        </w:rPr>
        <w:t xml:space="preserve">moments </w:t>
      </w:r>
      <w:r>
        <w:rPr>
          <w:rFonts w:ascii="Arial" w:hAnsi="Arial"/>
        </w:rPr>
        <w:t xml:space="preserve">arrays </w:t>
      </w:r>
      <w:r>
        <w:rPr>
          <w:rFonts w:ascii="Arial" w:hAnsi="Arial"/>
          <w:i/>
          <w:iCs/>
        </w:rPr>
        <w:t xml:space="preserve">must have exactly the same number of </w:t>
      </w:r>
      <w:proofErr w:type="gramStart"/>
      <w:r>
        <w:rPr>
          <w:rFonts w:ascii="Arial" w:hAnsi="Arial"/>
          <w:i/>
          <w:iCs/>
        </w:rPr>
        <w:t>element</w:t>
      </w:r>
      <w:proofErr w:type="gramEnd"/>
    </w:p>
    <w:p w14:paraId="571C093C" w14:textId="77777777" w:rsidR="003452F2" w:rsidRDefault="003452F2">
      <w:pPr>
        <w:rPr>
          <w:rFonts w:ascii="Arial" w:hAnsi="Arial"/>
        </w:rPr>
      </w:pPr>
    </w:p>
    <w:p w14:paraId="699B34C3" w14:textId="77777777" w:rsidR="003452F2" w:rsidRDefault="003452F2">
      <w:pPr>
        <w:rPr>
          <w:rFonts w:ascii="Arial" w:hAnsi="Arial"/>
        </w:rPr>
      </w:pPr>
      <w:r w:rsidRPr="00BB5157">
        <w:rPr>
          <w:rFonts w:ascii="Arial" w:hAnsi="Arial"/>
          <w:b/>
        </w:rPr>
        <w:t>energy</w:t>
      </w:r>
      <w:r>
        <w:rPr>
          <w:rFonts w:ascii="Arial" w:hAnsi="Arial"/>
        </w:rPr>
        <w:t>: Ene</w:t>
      </w:r>
      <w:r w:rsidR="00B810DB">
        <w:rPr>
          <w:rFonts w:ascii="Arial" w:hAnsi="Arial"/>
        </w:rPr>
        <w:t>rgy range (200 - 87</w:t>
      </w:r>
      <w:r>
        <w:rPr>
          <w:rFonts w:ascii="Arial" w:hAnsi="Arial"/>
        </w:rPr>
        <w:t>000 eV) [</w:t>
      </w:r>
      <w:proofErr w:type="spellStart"/>
      <w:r>
        <w:rPr>
          <w:rFonts w:ascii="Arial" w:hAnsi="Arial"/>
          <w:i/>
          <w:iCs/>
        </w:rPr>
        <w:t>energy_min</w:t>
      </w:r>
      <w:proofErr w:type="spellEnd"/>
      <w:r>
        <w:rPr>
          <w:rFonts w:ascii="Arial" w:hAnsi="Arial"/>
          <w:i/>
          <w:iCs/>
        </w:rPr>
        <w:t xml:space="preserve">, </w:t>
      </w:r>
      <w:proofErr w:type="spellStart"/>
      <w:r>
        <w:rPr>
          <w:rFonts w:ascii="Arial" w:hAnsi="Arial"/>
          <w:i/>
          <w:iCs/>
        </w:rPr>
        <w:t>energy_max</w:t>
      </w:r>
      <w:proofErr w:type="spellEnd"/>
      <w:r>
        <w:rPr>
          <w:rFonts w:ascii="Arial" w:hAnsi="Arial"/>
        </w:rPr>
        <w:t>]</w:t>
      </w:r>
    </w:p>
    <w:p w14:paraId="0244013F" w14:textId="77777777" w:rsidR="003452F2" w:rsidRPr="00EC53AA" w:rsidRDefault="00EC53AA">
      <w:pPr>
        <w:rPr>
          <w:rFonts w:ascii="Arial" w:hAnsi="Arial"/>
          <w:i/>
        </w:rPr>
      </w:pPr>
      <w:r>
        <w:rPr>
          <w:rFonts w:ascii="Arial" w:hAnsi="Arial"/>
          <w:i/>
        </w:rPr>
        <w:t>Example: energy = [1000, 10000]</w:t>
      </w:r>
    </w:p>
    <w:p w14:paraId="05F090A7" w14:textId="77777777" w:rsidR="00EC53AA" w:rsidRDefault="00EC53AA">
      <w:pPr>
        <w:rPr>
          <w:rFonts w:ascii="Arial" w:hAnsi="Arial"/>
        </w:rPr>
      </w:pPr>
    </w:p>
    <w:p w14:paraId="78EA0413" w14:textId="77777777" w:rsidR="00646894" w:rsidRDefault="00646894">
      <w:pPr>
        <w:rPr>
          <w:rFonts w:ascii="Arial" w:hAnsi="Arial"/>
        </w:rPr>
      </w:pPr>
      <w:r>
        <w:rPr>
          <w:rFonts w:ascii="Arial" w:hAnsi="Arial"/>
          <w:b/>
        </w:rPr>
        <w:t>t</w:t>
      </w:r>
      <w:r w:rsidRPr="00646894">
        <w:rPr>
          <w:rFonts w:ascii="Arial" w:hAnsi="Arial"/>
          <w:b/>
        </w:rPr>
        <w:t>heta</w:t>
      </w:r>
      <w:r>
        <w:rPr>
          <w:rFonts w:ascii="Arial" w:hAnsi="Arial"/>
        </w:rPr>
        <w:t>: Deflection angle range (-25, 25 degrees) [</w:t>
      </w:r>
      <w:proofErr w:type="spellStart"/>
      <w:r>
        <w:rPr>
          <w:rFonts w:ascii="Arial" w:hAnsi="Arial"/>
        </w:rPr>
        <w:t>theta_min</w:t>
      </w:r>
      <w:proofErr w:type="spellEnd"/>
      <w:r>
        <w:rPr>
          <w:rFonts w:ascii="Arial" w:hAnsi="Arial"/>
        </w:rPr>
        <w:t xml:space="preserve">, </w:t>
      </w:r>
      <w:proofErr w:type="spellStart"/>
      <w:r>
        <w:rPr>
          <w:rFonts w:ascii="Arial" w:hAnsi="Arial"/>
        </w:rPr>
        <w:t>theta_max</w:t>
      </w:r>
      <w:proofErr w:type="spellEnd"/>
      <w:r>
        <w:rPr>
          <w:rFonts w:ascii="Arial" w:hAnsi="Arial"/>
        </w:rPr>
        <w:t>]</w:t>
      </w:r>
    </w:p>
    <w:p w14:paraId="44AB4095" w14:textId="77777777" w:rsidR="00646894" w:rsidRPr="00EC53AA" w:rsidRDefault="00646894" w:rsidP="00646894">
      <w:pPr>
        <w:rPr>
          <w:rFonts w:ascii="Arial" w:hAnsi="Arial"/>
          <w:i/>
        </w:rPr>
      </w:pPr>
      <w:r>
        <w:rPr>
          <w:rFonts w:ascii="Arial" w:hAnsi="Arial"/>
          <w:i/>
        </w:rPr>
        <w:t>Example: theta = [-25, 25]</w:t>
      </w:r>
    </w:p>
    <w:p w14:paraId="78D97036" w14:textId="77777777" w:rsidR="00646894" w:rsidRDefault="00646894">
      <w:pPr>
        <w:rPr>
          <w:rFonts w:ascii="Arial" w:hAnsi="Arial"/>
        </w:rPr>
      </w:pPr>
    </w:p>
    <w:p w14:paraId="48B2D0E3" w14:textId="77777777" w:rsidR="000D51C3" w:rsidRPr="00630B57" w:rsidRDefault="000D51C3" w:rsidP="000D51C3">
      <w:pPr>
        <w:rPr>
          <w:rFonts w:ascii="Arial" w:hAnsi="Arial"/>
          <w:lang w:val="fr-FR"/>
        </w:rPr>
      </w:pPr>
      <w:proofErr w:type="gramStart"/>
      <w:r w:rsidRPr="00630B57">
        <w:rPr>
          <w:rFonts w:ascii="Arial" w:hAnsi="Arial"/>
          <w:b/>
          <w:lang w:val="fr-FR"/>
        </w:rPr>
        <w:t>phi</w:t>
      </w:r>
      <w:r w:rsidRPr="00630B57">
        <w:rPr>
          <w:rFonts w:ascii="Arial" w:hAnsi="Arial"/>
          <w:lang w:val="fr-FR"/>
        </w:rPr>
        <w:t>:</w:t>
      </w:r>
      <w:proofErr w:type="gramEnd"/>
      <w:r w:rsidRPr="00630B57">
        <w:rPr>
          <w:rFonts w:ascii="Arial" w:hAnsi="Arial"/>
          <w:lang w:val="fr-FR"/>
        </w:rPr>
        <w:t xml:space="preserve"> Position angle range </w:t>
      </w:r>
      <w:r w:rsidR="00875814" w:rsidRPr="00630B57">
        <w:rPr>
          <w:rFonts w:ascii="Arial" w:hAnsi="Arial"/>
          <w:lang w:val="fr-FR"/>
        </w:rPr>
        <w:t xml:space="preserve">(-25, 25 </w:t>
      </w:r>
      <w:proofErr w:type="spellStart"/>
      <w:r w:rsidR="00875814" w:rsidRPr="00630B57">
        <w:rPr>
          <w:rFonts w:ascii="Arial" w:hAnsi="Arial"/>
          <w:lang w:val="fr-FR"/>
        </w:rPr>
        <w:t>degrees</w:t>
      </w:r>
      <w:proofErr w:type="spellEnd"/>
      <w:r w:rsidR="00875814" w:rsidRPr="00630B57">
        <w:rPr>
          <w:rFonts w:ascii="Arial" w:hAnsi="Arial"/>
          <w:lang w:val="fr-FR"/>
        </w:rPr>
        <w:t>) [</w:t>
      </w:r>
      <w:proofErr w:type="spellStart"/>
      <w:r w:rsidR="00875814" w:rsidRPr="00630B57">
        <w:rPr>
          <w:rFonts w:ascii="Arial" w:hAnsi="Arial"/>
          <w:lang w:val="fr-FR"/>
        </w:rPr>
        <w:t>phi_min</w:t>
      </w:r>
      <w:proofErr w:type="spellEnd"/>
      <w:r w:rsidR="00875814" w:rsidRPr="00630B57">
        <w:rPr>
          <w:rFonts w:ascii="Arial" w:hAnsi="Arial"/>
          <w:lang w:val="fr-FR"/>
        </w:rPr>
        <w:t xml:space="preserve">, </w:t>
      </w:r>
      <w:proofErr w:type="spellStart"/>
      <w:r w:rsidR="00875814" w:rsidRPr="00630B57">
        <w:rPr>
          <w:rFonts w:ascii="Arial" w:hAnsi="Arial"/>
          <w:lang w:val="fr-FR"/>
        </w:rPr>
        <w:t>phi</w:t>
      </w:r>
      <w:r w:rsidRPr="00630B57">
        <w:rPr>
          <w:rFonts w:ascii="Arial" w:hAnsi="Arial"/>
          <w:lang w:val="fr-FR"/>
        </w:rPr>
        <w:t>_max</w:t>
      </w:r>
      <w:proofErr w:type="spellEnd"/>
      <w:r w:rsidRPr="00630B57">
        <w:rPr>
          <w:rFonts w:ascii="Arial" w:hAnsi="Arial"/>
          <w:lang w:val="fr-FR"/>
        </w:rPr>
        <w:t>]</w:t>
      </w:r>
    </w:p>
    <w:p w14:paraId="0F046551" w14:textId="77777777" w:rsidR="000D51C3" w:rsidRPr="00EC53AA" w:rsidRDefault="000D51C3" w:rsidP="000D51C3">
      <w:pPr>
        <w:rPr>
          <w:rFonts w:ascii="Arial" w:hAnsi="Arial"/>
          <w:i/>
        </w:rPr>
      </w:pPr>
      <w:r>
        <w:rPr>
          <w:rFonts w:ascii="Arial" w:hAnsi="Arial"/>
          <w:i/>
        </w:rPr>
        <w:t>Example: theta = [-25, 25]</w:t>
      </w:r>
    </w:p>
    <w:p w14:paraId="36AF8787" w14:textId="77777777" w:rsidR="00646894" w:rsidRDefault="00646894">
      <w:pPr>
        <w:rPr>
          <w:rFonts w:ascii="Arial" w:hAnsi="Arial"/>
        </w:rPr>
      </w:pPr>
    </w:p>
    <w:p w14:paraId="06EF1B3E" w14:textId="77777777" w:rsidR="003452F2" w:rsidRDefault="003452F2">
      <w:pPr>
        <w:rPr>
          <w:rFonts w:ascii="Arial" w:hAnsi="Arial"/>
          <w:i/>
          <w:iCs/>
        </w:rPr>
      </w:pPr>
      <w:r w:rsidRPr="00620D59">
        <w:rPr>
          <w:rFonts w:ascii="Arial" w:hAnsi="Arial"/>
          <w:b/>
        </w:rPr>
        <w:t>units</w:t>
      </w:r>
      <w:r>
        <w:rPr>
          <w:rFonts w:ascii="Arial" w:hAnsi="Arial"/>
        </w:rPr>
        <w:t xml:space="preserve">: Units options: </w:t>
      </w:r>
      <w:r>
        <w:rPr>
          <w:rFonts w:ascii="Arial" w:hAnsi="Arial"/>
          <w:i/>
          <w:iCs/>
        </w:rPr>
        <w:t>'Counts', '</w:t>
      </w:r>
      <w:r w:rsidR="00620D59">
        <w:rPr>
          <w:rFonts w:ascii="Arial" w:hAnsi="Arial"/>
          <w:i/>
          <w:iCs/>
        </w:rPr>
        <w:t>c/s</w:t>
      </w:r>
      <w:r>
        <w:rPr>
          <w:rFonts w:ascii="Arial" w:hAnsi="Arial"/>
          <w:i/>
          <w:iCs/>
        </w:rPr>
        <w:t>''</w:t>
      </w:r>
    </w:p>
    <w:p w14:paraId="1DF4BACB" w14:textId="77777777" w:rsidR="003452F2" w:rsidRPr="00E53009" w:rsidRDefault="00EC51C9">
      <w:pPr>
        <w:rPr>
          <w:rFonts w:ascii="Arial" w:hAnsi="Arial"/>
          <w:i/>
          <w:lang w:val="fr-FR"/>
        </w:rPr>
      </w:pPr>
      <w:proofErr w:type="spellStart"/>
      <w:proofErr w:type="gramStart"/>
      <w:r w:rsidRPr="00E53009">
        <w:rPr>
          <w:rFonts w:ascii="Arial" w:hAnsi="Arial"/>
          <w:i/>
          <w:lang w:val="fr-FR"/>
        </w:rPr>
        <w:t>Example</w:t>
      </w:r>
      <w:proofErr w:type="spellEnd"/>
      <w:r w:rsidRPr="00E53009">
        <w:rPr>
          <w:rFonts w:ascii="Arial" w:hAnsi="Arial"/>
          <w:i/>
          <w:lang w:val="fr-FR"/>
        </w:rPr>
        <w:t>:</w:t>
      </w:r>
      <w:proofErr w:type="gramEnd"/>
      <w:r w:rsidRPr="00E53009">
        <w:rPr>
          <w:rFonts w:ascii="Arial" w:hAnsi="Arial"/>
          <w:i/>
          <w:lang w:val="fr-FR"/>
        </w:rPr>
        <w:t xml:space="preserve"> </w:t>
      </w:r>
      <w:proofErr w:type="spellStart"/>
      <w:r w:rsidRPr="00E53009">
        <w:rPr>
          <w:rFonts w:ascii="Arial" w:hAnsi="Arial"/>
          <w:i/>
          <w:lang w:val="fr-FR"/>
        </w:rPr>
        <w:t>units</w:t>
      </w:r>
      <w:proofErr w:type="spellEnd"/>
      <w:r w:rsidRPr="00E53009">
        <w:rPr>
          <w:rFonts w:ascii="Arial" w:hAnsi="Arial"/>
          <w:i/>
          <w:lang w:val="fr-FR"/>
        </w:rPr>
        <w:t xml:space="preserve"> = ‘</w:t>
      </w:r>
      <w:proofErr w:type="spellStart"/>
      <w:r w:rsidRPr="00E53009">
        <w:rPr>
          <w:rFonts w:ascii="Arial" w:hAnsi="Arial"/>
          <w:i/>
          <w:lang w:val="fr-FR"/>
        </w:rPr>
        <w:t>Counts</w:t>
      </w:r>
      <w:proofErr w:type="spellEnd"/>
      <w:r w:rsidRPr="00E53009">
        <w:rPr>
          <w:rFonts w:ascii="Arial" w:hAnsi="Arial"/>
          <w:i/>
          <w:lang w:val="fr-FR"/>
        </w:rPr>
        <w:t>’</w:t>
      </w:r>
    </w:p>
    <w:p w14:paraId="50AECA19" w14:textId="77777777" w:rsidR="003452F2" w:rsidRPr="00E53009" w:rsidRDefault="003452F2">
      <w:pPr>
        <w:rPr>
          <w:rFonts w:ascii="Arial" w:hAnsi="Arial"/>
          <w:lang w:val="fr-FR"/>
        </w:rPr>
      </w:pPr>
    </w:p>
    <w:p w14:paraId="5C8BFE71" w14:textId="77777777" w:rsidR="003452F2" w:rsidRPr="00E53009" w:rsidRDefault="003452F2">
      <w:pPr>
        <w:rPr>
          <w:rFonts w:ascii="Arial" w:hAnsi="Arial"/>
          <w:lang w:val="fr-FR"/>
        </w:rPr>
      </w:pPr>
    </w:p>
    <w:p w14:paraId="01AD1B55" w14:textId="77777777" w:rsidR="003452F2" w:rsidRPr="001D3D2E" w:rsidRDefault="00C51887">
      <w:pPr>
        <w:rPr>
          <w:rFonts w:ascii="Arial" w:hAnsi="Arial"/>
          <w:b/>
          <w:bCs/>
        </w:rPr>
      </w:pPr>
      <w:r w:rsidRPr="001D3D2E">
        <w:rPr>
          <w:rFonts w:ascii="Arial" w:hAnsi="Arial"/>
          <w:b/>
          <w:bCs/>
        </w:rPr>
        <w:t>3.1.2</w:t>
      </w:r>
      <w:r w:rsidR="003452F2" w:rsidRPr="001D3D2E">
        <w:rPr>
          <w:rFonts w:ascii="Arial" w:hAnsi="Arial"/>
          <w:b/>
          <w:bCs/>
        </w:rPr>
        <w:t>.</w:t>
      </w:r>
      <w:r w:rsidR="003452F2" w:rsidRPr="001D3D2E">
        <w:rPr>
          <w:rFonts w:ascii="Arial" w:hAnsi="Arial"/>
          <w:b/>
          <w:bCs/>
        </w:rPr>
        <w:tab/>
      </w:r>
      <w:proofErr w:type="spellStart"/>
      <w:r w:rsidR="003452F2" w:rsidRPr="001D3D2E">
        <w:rPr>
          <w:rFonts w:ascii="Arial" w:hAnsi="Arial"/>
          <w:b/>
          <w:bCs/>
        </w:rPr>
        <w:t>pla_en_spec_crib</w:t>
      </w:r>
      <w:proofErr w:type="spellEnd"/>
    </w:p>
    <w:p w14:paraId="68FE3D08" w14:textId="77777777" w:rsidR="003452F2" w:rsidRPr="001D3D2E" w:rsidRDefault="003452F2">
      <w:pPr>
        <w:rPr>
          <w:rFonts w:ascii="Arial" w:hAnsi="Arial"/>
        </w:rPr>
      </w:pPr>
    </w:p>
    <w:p w14:paraId="7C783BBD" w14:textId="77777777" w:rsidR="003452F2" w:rsidRDefault="003452F2">
      <w:pPr>
        <w:rPr>
          <w:rFonts w:ascii="Arial" w:hAnsi="Arial"/>
        </w:rPr>
      </w:pPr>
      <w:r>
        <w:rPr>
          <w:rFonts w:ascii="Arial" w:hAnsi="Arial"/>
        </w:rPr>
        <w:lastRenderedPageBreak/>
        <w:t xml:space="preserve">To </w:t>
      </w:r>
      <w:r w:rsidR="00926436">
        <w:rPr>
          <w:rFonts w:ascii="Arial" w:hAnsi="Arial"/>
        </w:rPr>
        <w:t>plot</w:t>
      </w:r>
      <w:r>
        <w:rPr>
          <w:rFonts w:ascii="Arial" w:hAnsi="Arial"/>
        </w:rPr>
        <w:t xml:space="preserve"> PLASTIC energy spectra</w:t>
      </w:r>
      <w:r w:rsidR="001D3D2E">
        <w:rPr>
          <w:rFonts w:ascii="Arial" w:hAnsi="Arial"/>
        </w:rPr>
        <w:t xml:space="preserve"> (</w:t>
      </w:r>
      <w:r w:rsidR="00F9219F">
        <w:rPr>
          <w:rFonts w:ascii="Arial" w:hAnsi="Arial"/>
        </w:rPr>
        <w:t>quantity</w:t>
      </w:r>
      <w:r w:rsidR="001D3D2E">
        <w:rPr>
          <w:rFonts w:ascii="Arial" w:hAnsi="Arial"/>
        </w:rPr>
        <w:t xml:space="preserve"> vs. energy vs. time)</w:t>
      </w:r>
    </w:p>
    <w:p w14:paraId="2B98BEB8" w14:textId="77777777" w:rsidR="003452F2" w:rsidRDefault="003452F2">
      <w:pPr>
        <w:rPr>
          <w:rFonts w:ascii="Arial" w:hAnsi="Arial"/>
        </w:rPr>
      </w:pPr>
    </w:p>
    <w:p w14:paraId="1DD95277" w14:textId="77777777" w:rsidR="003452F2" w:rsidRDefault="003452F2">
      <w:pPr>
        <w:rPr>
          <w:rFonts w:ascii="Arial" w:hAnsi="Arial"/>
          <w:i/>
          <w:iCs/>
        </w:rPr>
      </w:pPr>
      <w:r w:rsidRPr="003D4212">
        <w:rPr>
          <w:rFonts w:ascii="Arial" w:hAnsi="Arial"/>
          <w:b/>
        </w:rPr>
        <w:t>INPUT PARAMETERS</w:t>
      </w:r>
      <w:r>
        <w:rPr>
          <w:rFonts w:ascii="Arial" w:hAnsi="Arial"/>
        </w:rPr>
        <w:t xml:space="preserve">: </w:t>
      </w:r>
      <w:r w:rsidR="0062703F">
        <w:rPr>
          <w:rFonts w:ascii="Arial" w:hAnsi="Arial"/>
          <w:i/>
          <w:iCs/>
        </w:rPr>
        <w:t>product, time, timespan, units</w:t>
      </w:r>
    </w:p>
    <w:p w14:paraId="353D6CDB" w14:textId="77777777" w:rsidR="005E7A87" w:rsidRDefault="005E7A87">
      <w:pPr>
        <w:rPr>
          <w:rFonts w:ascii="Arial" w:hAnsi="Arial"/>
          <w:i/>
          <w:iCs/>
        </w:rPr>
      </w:pPr>
    </w:p>
    <w:p w14:paraId="1085EE4B" w14:textId="77777777" w:rsidR="005E7A87" w:rsidRPr="005E7A87" w:rsidRDefault="005E7A87">
      <w:pPr>
        <w:rPr>
          <w:rFonts w:ascii="Arial" w:hAnsi="Arial"/>
          <w:iCs/>
        </w:rPr>
      </w:pPr>
      <w:r>
        <w:rPr>
          <w:rFonts w:ascii="Arial" w:hAnsi="Arial"/>
          <w:iCs/>
        </w:rPr>
        <w:t>Possible products are:</w:t>
      </w:r>
    </w:p>
    <w:p w14:paraId="7D1379D3" w14:textId="77777777" w:rsidR="003452F2" w:rsidRDefault="003452F2">
      <w:pPr>
        <w:rPr>
          <w:rFonts w:ascii="Arial" w:hAnsi="Arial"/>
        </w:rPr>
      </w:pPr>
    </w:p>
    <w:p w14:paraId="6F3597E6" w14:textId="77777777" w:rsidR="00EB2665" w:rsidRPr="009315B7" w:rsidRDefault="00EB2665" w:rsidP="00EB2665">
      <w:pPr>
        <w:rPr>
          <w:rFonts w:ascii="Arial" w:hAnsi="Arial"/>
          <w:i/>
          <w:sz w:val="20"/>
          <w:szCs w:val="20"/>
          <w:u w:val="single"/>
        </w:rPr>
      </w:pPr>
      <w:r w:rsidRPr="009315B7">
        <w:rPr>
          <w:rFonts w:ascii="Arial" w:hAnsi="Arial"/>
          <w:i/>
          <w:sz w:val="20"/>
          <w:szCs w:val="20"/>
          <w:u w:val="single"/>
        </w:rPr>
        <w:t xml:space="preserve">#  </w:t>
      </w:r>
      <w:r w:rsidR="00DA2139" w:rsidRPr="009315B7">
        <w:rPr>
          <w:rFonts w:ascii="Arial" w:hAnsi="Arial"/>
          <w:i/>
          <w:sz w:val="20"/>
          <w:szCs w:val="20"/>
          <w:u w:val="single"/>
        </w:rPr>
        <w:t xml:space="preserve">  </w:t>
      </w:r>
      <w:r w:rsidRPr="009315B7">
        <w:rPr>
          <w:rFonts w:ascii="Arial" w:hAnsi="Arial"/>
          <w:i/>
          <w:sz w:val="20"/>
          <w:szCs w:val="20"/>
          <w:u w:val="single"/>
        </w:rPr>
        <w:t xml:space="preserve">SOURCE ARRAY             </w:t>
      </w:r>
      <w:r w:rsidRPr="009315B7">
        <w:rPr>
          <w:rFonts w:ascii="Arial" w:hAnsi="Arial"/>
          <w:i/>
          <w:sz w:val="20"/>
          <w:szCs w:val="20"/>
          <w:u w:val="single"/>
        </w:rPr>
        <w:tab/>
      </w:r>
      <w:r w:rsidR="00DA2139" w:rsidRPr="009315B7">
        <w:rPr>
          <w:rFonts w:ascii="Arial" w:hAnsi="Arial"/>
          <w:i/>
          <w:sz w:val="20"/>
          <w:szCs w:val="20"/>
          <w:u w:val="single"/>
        </w:rPr>
        <w:t xml:space="preserve">          </w:t>
      </w:r>
      <w:r w:rsidRPr="009315B7">
        <w:rPr>
          <w:rFonts w:ascii="Arial" w:hAnsi="Arial"/>
          <w:i/>
          <w:sz w:val="20"/>
          <w:szCs w:val="20"/>
          <w:u w:val="single"/>
        </w:rPr>
        <w:t>REDUCED ARRAY</w:t>
      </w:r>
      <w:r w:rsidR="00DA2139" w:rsidRPr="009315B7">
        <w:rPr>
          <w:rFonts w:ascii="Arial" w:hAnsi="Arial"/>
          <w:i/>
          <w:sz w:val="20"/>
          <w:szCs w:val="20"/>
          <w:u w:val="single"/>
        </w:rPr>
        <w:tab/>
      </w:r>
      <w:r w:rsidR="00DA2139" w:rsidRPr="009315B7">
        <w:rPr>
          <w:rFonts w:ascii="Arial" w:hAnsi="Arial"/>
          <w:i/>
          <w:sz w:val="20"/>
          <w:szCs w:val="20"/>
          <w:u w:val="single"/>
        </w:rPr>
        <w:tab/>
      </w:r>
      <w:r w:rsidR="00DE13F8" w:rsidRPr="009315B7">
        <w:rPr>
          <w:rFonts w:ascii="Arial" w:hAnsi="Arial"/>
          <w:i/>
          <w:sz w:val="20"/>
          <w:szCs w:val="20"/>
          <w:u w:val="single"/>
        </w:rPr>
        <w:t>CLASSIFIER</w:t>
      </w:r>
    </w:p>
    <w:p w14:paraId="76114352" w14:textId="77777777" w:rsidR="00EB2665" w:rsidRPr="009315B7" w:rsidRDefault="00EB2665" w:rsidP="00EB2665">
      <w:pPr>
        <w:rPr>
          <w:rFonts w:ascii="Arial" w:hAnsi="Arial"/>
          <w:i/>
          <w:sz w:val="20"/>
          <w:szCs w:val="20"/>
        </w:rPr>
      </w:pPr>
    </w:p>
    <w:p w14:paraId="0F5088DE" w14:textId="77777777" w:rsidR="00EB2665" w:rsidRPr="009315B7" w:rsidRDefault="00EB2665" w:rsidP="00EB2665">
      <w:pPr>
        <w:rPr>
          <w:rFonts w:ascii="Arial" w:hAnsi="Arial"/>
          <w:i/>
          <w:sz w:val="20"/>
          <w:szCs w:val="20"/>
        </w:rPr>
      </w:pPr>
      <w:r w:rsidRPr="009315B7">
        <w:rPr>
          <w:rFonts w:ascii="Arial" w:hAnsi="Arial"/>
          <w:i/>
          <w:sz w:val="20"/>
          <w:szCs w:val="20"/>
        </w:rPr>
        <w:t xml:space="preserve">01: SW-all                 </w:t>
      </w:r>
      <w:r w:rsidRPr="009315B7">
        <w:rPr>
          <w:rFonts w:ascii="Arial" w:hAnsi="Arial"/>
          <w:i/>
          <w:sz w:val="20"/>
          <w:szCs w:val="20"/>
        </w:rPr>
        <w:tab/>
      </w:r>
      <w:r w:rsidRPr="009315B7">
        <w:rPr>
          <w:rFonts w:ascii="Arial" w:hAnsi="Arial"/>
          <w:i/>
          <w:sz w:val="20"/>
          <w:szCs w:val="20"/>
        </w:rPr>
        <w:tab/>
      </w:r>
      <w:r w:rsidRPr="009315B7">
        <w:rPr>
          <w:rFonts w:ascii="Arial" w:hAnsi="Arial"/>
          <w:i/>
          <w:sz w:val="20"/>
          <w:szCs w:val="20"/>
        </w:rPr>
        <w:tab/>
        <w:t xml:space="preserve">: </w:t>
      </w:r>
      <w:proofErr w:type="spellStart"/>
      <w:r w:rsidRPr="009315B7">
        <w:rPr>
          <w:rFonts w:ascii="Arial" w:hAnsi="Arial"/>
          <w:i/>
          <w:sz w:val="20"/>
          <w:szCs w:val="20"/>
        </w:rPr>
        <w:t>h_alpha</w:t>
      </w:r>
      <w:proofErr w:type="spellEnd"/>
    </w:p>
    <w:p w14:paraId="1F9F6BAA" w14:textId="77777777" w:rsidR="00EB2665" w:rsidRPr="009315B7" w:rsidRDefault="00EB2665" w:rsidP="00EB2665">
      <w:pPr>
        <w:rPr>
          <w:rFonts w:ascii="Arial" w:hAnsi="Arial"/>
          <w:i/>
          <w:sz w:val="20"/>
          <w:szCs w:val="20"/>
        </w:rPr>
      </w:pPr>
      <w:r w:rsidRPr="009315B7">
        <w:rPr>
          <w:rFonts w:ascii="Arial" w:hAnsi="Arial"/>
          <w:i/>
          <w:sz w:val="20"/>
          <w:szCs w:val="20"/>
        </w:rPr>
        <w:t xml:space="preserve">02: SW-H(D)                </w:t>
      </w:r>
      <w:r w:rsidRPr="009315B7">
        <w:rPr>
          <w:rFonts w:ascii="Arial" w:hAnsi="Arial"/>
          <w:i/>
          <w:sz w:val="20"/>
          <w:szCs w:val="20"/>
        </w:rPr>
        <w:tab/>
      </w:r>
      <w:r w:rsidRPr="009315B7">
        <w:rPr>
          <w:rFonts w:ascii="Arial" w:hAnsi="Arial"/>
          <w:i/>
          <w:sz w:val="20"/>
          <w:szCs w:val="20"/>
        </w:rPr>
        <w:tab/>
      </w:r>
      <w:r w:rsidRPr="009315B7">
        <w:rPr>
          <w:rFonts w:ascii="Arial" w:hAnsi="Arial"/>
          <w:i/>
          <w:sz w:val="20"/>
          <w:szCs w:val="20"/>
        </w:rPr>
        <w:tab/>
        <w:t xml:space="preserve">: </w:t>
      </w:r>
      <w:proofErr w:type="spellStart"/>
      <w:r w:rsidRPr="009315B7">
        <w:rPr>
          <w:rFonts w:ascii="Arial" w:hAnsi="Arial"/>
          <w:i/>
          <w:sz w:val="20"/>
          <w:szCs w:val="20"/>
        </w:rPr>
        <w:t>h+peak</w:t>
      </w:r>
      <w:proofErr w:type="spellEnd"/>
    </w:p>
    <w:p w14:paraId="41F22962" w14:textId="77777777" w:rsidR="00EB2665" w:rsidRPr="009315B7" w:rsidRDefault="00EB2665" w:rsidP="00EB2665">
      <w:pPr>
        <w:rPr>
          <w:rFonts w:ascii="Arial" w:hAnsi="Arial"/>
          <w:i/>
          <w:sz w:val="20"/>
          <w:szCs w:val="20"/>
        </w:rPr>
      </w:pPr>
      <w:r w:rsidRPr="009315B7">
        <w:rPr>
          <w:rFonts w:ascii="Arial" w:hAnsi="Arial"/>
          <w:i/>
          <w:sz w:val="20"/>
          <w:szCs w:val="20"/>
        </w:rPr>
        <w:t xml:space="preserve">03: SW-alpha(D)            </w:t>
      </w:r>
      <w:r w:rsidR="009315B7">
        <w:rPr>
          <w:rFonts w:ascii="Arial" w:hAnsi="Arial"/>
          <w:i/>
          <w:sz w:val="20"/>
          <w:szCs w:val="20"/>
        </w:rPr>
        <w:tab/>
      </w:r>
      <w:r w:rsidR="009315B7">
        <w:rPr>
          <w:rFonts w:ascii="Arial" w:hAnsi="Arial"/>
          <w:i/>
          <w:sz w:val="20"/>
          <w:szCs w:val="20"/>
        </w:rPr>
        <w:tab/>
      </w:r>
      <w:r w:rsidRPr="009315B7">
        <w:rPr>
          <w:rFonts w:ascii="Arial" w:hAnsi="Arial"/>
          <w:i/>
          <w:sz w:val="20"/>
          <w:szCs w:val="20"/>
        </w:rPr>
        <w:t>: he++peak</w:t>
      </w:r>
    </w:p>
    <w:p w14:paraId="022A592A" w14:textId="77777777" w:rsidR="00EB2665" w:rsidRPr="009315B7" w:rsidRDefault="00EB2665" w:rsidP="00EB2665">
      <w:pPr>
        <w:rPr>
          <w:rFonts w:ascii="Arial" w:hAnsi="Arial"/>
          <w:i/>
          <w:sz w:val="20"/>
          <w:szCs w:val="20"/>
        </w:rPr>
      </w:pPr>
      <w:r w:rsidRPr="009315B7">
        <w:rPr>
          <w:rFonts w:ascii="Arial" w:hAnsi="Arial"/>
          <w:i/>
          <w:sz w:val="20"/>
          <w:szCs w:val="20"/>
        </w:rPr>
        <w:t>04: SW-alpha(</w:t>
      </w:r>
      <w:proofErr w:type="gramStart"/>
      <w:r w:rsidRPr="009315B7">
        <w:rPr>
          <w:rFonts w:ascii="Arial" w:hAnsi="Arial"/>
          <w:i/>
          <w:sz w:val="20"/>
          <w:szCs w:val="20"/>
        </w:rPr>
        <w:t xml:space="preserve">T)   </w:t>
      </w:r>
      <w:proofErr w:type="gramEnd"/>
      <w:r w:rsidRPr="009315B7">
        <w:rPr>
          <w:rFonts w:ascii="Arial" w:hAnsi="Arial"/>
          <w:i/>
          <w:sz w:val="20"/>
          <w:szCs w:val="20"/>
        </w:rPr>
        <w:t xml:space="preserve">         </w:t>
      </w:r>
      <w:r w:rsidR="009315B7">
        <w:rPr>
          <w:rFonts w:ascii="Arial" w:hAnsi="Arial"/>
          <w:i/>
          <w:sz w:val="20"/>
          <w:szCs w:val="20"/>
        </w:rPr>
        <w:tab/>
      </w:r>
      <w:r w:rsidR="009315B7">
        <w:rPr>
          <w:rFonts w:ascii="Arial" w:hAnsi="Arial"/>
          <w:i/>
          <w:sz w:val="20"/>
          <w:szCs w:val="20"/>
        </w:rPr>
        <w:tab/>
      </w:r>
      <w:r w:rsidRPr="009315B7">
        <w:rPr>
          <w:rFonts w:ascii="Arial" w:hAnsi="Arial"/>
          <w:i/>
          <w:sz w:val="20"/>
          <w:szCs w:val="20"/>
        </w:rPr>
        <w:t>: he++</w:t>
      </w:r>
      <w:proofErr w:type="spellStart"/>
      <w:r w:rsidRPr="009315B7">
        <w:rPr>
          <w:rFonts w:ascii="Arial" w:hAnsi="Arial"/>
          <w:i/>
          <w:sz w:val="20"/>
          <w:szCs w:val="20"/>
        </w:rPr>
        <w:t>trc</w:t>
      </w:r>
      <w:proofErr w:type="spellEnd"/>
    </w:p>
    <w:p w14:paraId="2DAB5B74" w14:textId="77777777" w:rsidR="00EB2665" w:rsidRPr="009315B7" w:rsidRDefault="00EB2665" w:rsidP="00EB2665">
      <w:pPr>
        <w:rPr>
          <w:rFonts w:ascii="Arial" w:hAnsi="Arial"/>
          <w:i/>
          <w:sz w:val="20"/>
          <w:szCs w:val="20"/>
        </w:rPr>
      </w:pPr>
      <w:r w:rsidRPr="009315B7">
        <w:rPr>
          <w:rFonts w:ascii="Arial" w:hAnsi="Arial"/>
          <w:i/>
          <w:sz w:val="20"/>
          <w:szCs w:val="20"/>
        </w:rPr>
        <w:t xml:space="preserve">05: SW Z&gt;2                 </w:t>
      </w:r>
      <w:r w:rsidRPr="009315B7">
        <w:rPr>
          <w:rFonts w:ascii="Arial" w:hAnsi="Arial"/>
          <w:i/>
          <w:sz w:val="20"/>
          <w:szCs w:val="20"/>
        </w:rPr>
        <w:tab/>
      </w:r>
      <w:r w:rsidRPr="009315B7">
        <w:rPr>
          <w:rFonts w:ascii="Arial" w:hAnsi="Arial"/>
          <w:i/>
          <w:sz w:val="20"/>
          <w:szCs w:val="20"/>
        </w:rPr>
        <w:tab/>
      </w:r>
      <w:r w:rsidRPr="009315B7">
        <w:rPr>
          <w:rFonts w:ascii="Arial" w:hAnsi="Arial"/>
          <w:i/>
          <w:sz w:val="20"/>
          <w:szCs w:val="20"/>
        </w:rPr>
        <w:tab/>
        <w:t xml:space="preserve">: </w:t>
      </w:r>
      <w:proofErr w:type="spellStart"/>
      <w:r w:rsidRPr="009315B7">
        <w:rPr>
          <w:rFonts w:ascii="Arial" w:hAnsi="Arial"/>
          <w:i/>
          <w:sz w:val="20"/>
          <w:szCs w:val="20"/>
        </w:rPr>
        <w:t>sw_z</w:t>
      </w:r>
      <w:proofErr w:type="spellEnd"/>
      <w:r w:rsidRPr="009315B7">
        <w:rPr>
          <w:rFonts w:ascii="Arial" w:hAnsi="Arial"/>
          <w:i/>
          <w:sz w:val="20"/>
          <w:szCs w:val="20"/>
        </w:rPr>
        <w:t xml:space="preserve">&gt;2_h              </w:t>
      </w:r>
      <w:r w:rsidR="00EC6D85" w:rsidRPr="009315B7">
        <w:rPr>
          <w:rFonts w:ascii="Arial" w:hAnsi="Arial"/>
          <w:i/>
          <w:sz w:val="20"/>
          <w:szCs w:val="20"/>
        </w:rPr>
        <w:tab/>
      </w:r>
      <w:r w:rsidRPr="009315B7">
        <w:rPr>
          <w:rFonts w:ascii="Arial" w:hAnsi="Arial"/>
          <w:i/>
          <w:sz w:val="20"/>
          <w:szCs w:val="20"/>
        </w:rPr>
        <w:t>class:0-1</w:t>
      </w:r>
    </w:p>
    <w:p w14:paraId="21E037A7" w14:textId="77777777" w:rsidR="00EB2665" w:rsidRPr="009315B7" w:rsidRDefault="00EB2665" w:rsidP="00EB2665">
      <w:pPr>
        <w:rPr>
          <w:rFonts w:ascii="Arial" w:hAnsi="Arial"/>
          <w:i/>
          <w:sz w:val="20"/>
          <w:szCs w:val="20"/>
        </w:rPr>
      </w:pPr>
      <w:r w:rsidRPr="009315B7">
        <w:rPr>
          <w:rFonts w:ascii="Arial" w:hAnsi="Arial"/>
          <w:i/>
          <w:sz w:val="20"/>
          <w:szCs w:val="20"/>
        </w:rPr>
        <w:t xml:space="preserve">06: SW Z&gt;2                 </w:t>
      </w:r>
      <w:r w:rsidRPr="009315B7">
        <w:rPr>
          <w:rFonts w:ascii="Arial" w:hAnsi="Arial"/>
          <w:i/>
          <w:sz w:val="20"/>
          <w:szCs w:val="20"/>
        </w:rPr>
        <w:tab/>
      </w:r>
      <w:r w:rsidRPr="009315B7">
        <w:rPr>
          <w:rFonts w:ascii="Arial" w:hAnsi="Arial"/>
          <w:i/>
          <w:sz w:val="20"/>
          <w:szCs w:val="20"/>
        </w:rPr>
        <w:tab/>
      </w:r>
      <w:r w:rsidRPr="009315B7">
        <w:rPr>
          <w:rFonts w:ascii="Arial" w:hAnsi="Arial"/>
          <w:i/>
          <w:sz w:val="20"/>
          <w:szCs w:val="20"/>
        </w:rPr>
        <w:tab/>
        <w:t xml:space="preserve">: </w:t>
      </w:r>
      <w:proofErr w:type="spellStart"/>
      <w:r w:rsidRPr="009315B7">
        <w:rPr>
          <w:rFonts w:ascii="Arial" w:hAnsi="Arial"/>
          <w:i/>
          <w:sz w:val="20"/>
          <w:szCs w:val="20"/>
        </w:rPr>
        <w:t>sw_z</w:t>
      </w:r>
      <w:proofErr w:type="spellEnd"/>
      <w:r w:rsidRPr="009315B7">
        <w:rPr>
          <w:rFonts w:ascii="Arial" w:hAnsi="Arial"/>
          <w:i/>
          <w:sz w:val="20"/>
          <w:szCs w:val="20"/>
        </w:rPr>
        <w:t xml:space="preserve">&gt;2_l              </w:t>
      </w:r>
      <w:r w:rsidR="00EC6D85" w:rsidRPr="009315B7">
        <w:rPr>
          <w:rFonts w:ascii="Arial" w:hAnsi="Arial"/>
          <w:i/>
          <w:sz w:val="20"/>
          <w:szCs w:val="20"/>
        </w:rPr>
        <w:tab/>
      </w:r>
      <w:r w:rsidR="00EC6D85" w:rsidRPr="009315B7">
        <w:rPr>
          <w:rFonts w:ascii="Arial" w:hAnsi="Arial"/>
          <w:i/>
          <w:sz w:val="20"/>
          <w:szCs w:val="20"/>
        </w:rPr>
        <w:tab/>
      </w:r>
      <w:r w:rsidRPr="009315B7">
        <w:rPr>
          <w:rFonts w:ascii="Arial" w:hAnsi="Arial"/>
          <w:i/>
          <w:sz w:val="20"/>
          <w:szCs w:val="20"/>
        </w:rPr>
        <w:t>class:0-12</w:t>
      </w:r>
    </w:p>
    <w:p w14:paraId="31C3C93A" w14:textId="77777777" w:rsidR="00EB2665" w:rsidRPr="009315B7" w:rsidRDefault="00EB2665" w:rsidP="00EB2665">
      <w:pPr>
        <w:rPr>
          <w:rFonts w:ascii="Arial" w:hAnsi="Arial"/>
          <w:i/>
          <w:sz w:val="20"/>
          <w:szCs w:val="20"/>
        </w:rPr>
      </w:pPr>
      <w:r w:rsidRPr="009315B7">
        <w:rPr>
          <w:rFonts w:ascii="Arial" w:hAnsi="Arial"/>
          <w:i/>
          <w:sz w:val="20"/>
          <w:szCs w:val="20"/>
        </w:rPr>
        <w:t xml:space="preserve">07: WIDE ANGLE             </w:t>
      </w:r>
      <w:r w:rsidR="009315B7">
        <w:rPr>
          <w:rFonts w:ascii="Arial" w:hAnsi="Arial"/>
          <w:i/>
          <w:sz w:val="20"/>
          <w:szCs w:val="20"/>
        </w:rPr>
        <w:tab/>
      </w:r>
      <w:r w:rsidR="009315B7">
        <w:rPr>
          <w:rFonts w:ascii="Arial" w:hAnsi="Arial"/>
          <w:i/>
          <w:sz w:val="20"/>
          <w:szCs w:val="20"/>
        </w:rPr>
        <w:tab/>
      </w:r>
      <w:r w:rsidRPr="009315B7">
        <w:rPr>
          <w:rFonts w:ascii="Arial" w:hAnsi="Arial"/>
          <w:i/>
          <w:sz w:val="20"/>
          <w:szCs w:val="20"/>
        </w:rPr>
        <w:t xml:space="preserve">: </w:t>
      </w:r>
      <w:proofErr w:type="spellStart"/>
      <w:r w:rsidRPr="009315B7">
        <w:rPr>
          <w:rFonts w:ascii="Arial" w:hAnsi="Arial"/>
          <w:i/>
          <w:sz w:val="20"/>
          <w:szCs w:val="20"/>
        </w:rPr>
        <w:t>wap_ssd_tcr</w:t>
      </w:r>
      <w:proofErr w:type="spellEnd"/>
      <w:r w:rsidRPr="009315B7">
        <w:rPr>
          <w:rFonts w:ascii="Arial" w:hAnsi="Arial"/>
          <w:i/>
          <w:sz w:val="20"/>
          <w:szCs w:val="20"/>
        </w:rPr>
        <w:t xml:space="preserve">           </w:t>
      </w:r>
      <w:r w:rsidR="00EC6D85" w:rsidRPr="009315B7">
        <w:rPr>
          <w:rFonts w:ascii="Arial" w:hAnsi="Arial"/>
          <w:i/>
          <w:sz w:val="20"/>
          <w:szCs w:val="20"/>
        </w:rPr>
        <w:tab/>
      </w:r>
      <w:r w:rsidRPr="009315B7">
        <w:rPr>
          <w:rFonts w:ascii="Arial" w:hAnsi="Arial"/>
          <w:i/>
          <w:sz w:val="20"/>
          <w:szCs w:val="20"/>
        </w:rPr>
        <w:t>class:0-14</w:t>
      </w:r>
    </w:p>
    <w:p w14:paraId="3F0B7B74" w14:textId="77777777" w:rsidR="00EB2665" w:rsidRPr="009315B7" w:rsidRDefault="00EB2665" w:rsidP="00EB2665">
      <w:pPr>
        <w:rPr>
          <w:rFonts w:ascii="Arial" w:hAnsi="Arial"/>
          <w:i/>
          <w:sz w:val="20"/>
          <w:szCs w:val="20"/>
        </w:rPr>
      </w:pPr>
      <w:r w:rsidRPr="009315B7">
        <w:rPr>
          <w:rFonts w:ascii="Arial" w:hAnsi="Arial"/>
          <w:i/>
          <w:sz w:val="20"/>
          <w:szCs w:val="20"/>
        </w:rPr>
        <w:t xml:space="preserve">08: WIDE ANGLE(D)          </w:t>
      </w:r>
      <w:r w:rsidRPr="009315B7">
        <w:rPr>
          <w:rFonts w:ascii="Arial" w:hAnsi="Arial"/>
          <w:i/>
          <w:sz w:val="20"/>
          <w:szCs w:val="20"/>
        </w:rPr>
        <w:tab/>
      </w:r>
      <w:r w:rsidRPr="009315B7">
        <w:rPr>
          <w:rFonts w:ascii="Arial" w:hAnsi="Arial"/>
          <w:i/>
          <w:sz w:val="20"/>
          <w:szCs w:val="20"/>
        </w:rPr>
        <w:tab/>
        <w:t xml:space="preserve">: </w:t>
      </w:r>
      <w:proofErr w:type="spellStart"/>
      <w:r w:rsidRPr="009315B7">
        <w:rPr>
          <w:rFonts w:ascii="Arial" w:hAnsi="Arial"/>
          <w:i/>
          <w:sz w:val="20"/>
          <w:szCs w:val="20"/>
        </w:rPr>
        <w:t>wap_ssd_dcr</w:t>
      </w:r>
      <w:proofErr w:type="spellEnd"/>
      <w:r w:rsidRPr="009315B7">
        <w:rPr>
          <w:rFonts w:ascii="Arial" w:hAnsi="Arial"/>
          <w:i/>
          <w:sz w:val="20"/>
          <w:szCs w:val="20"/>
        </w:rPr>
        <w:t xml:space="preserve">           </w:t>
      </w:r>
      <w:r w:rsidR="00EC6D85" w:rsidRPr="009315B7">
        <w:rPr>
          <w:rFonts w:ascii="Arial" w:hAnsi="Arial"/>
          <w:i/>
          <w:sz w:val="20"/>
          <w:szCs w:val="20"/>
        </w:rPr>
        <w:tab/>
      </w:r>
      <w:r w:rsidRPr="009315B7">
        <w:rPr>
          <w:rFonts w:ascii="Arial" w:hAnsi="Arial"/>
          <w:i/>
          <w:sz w:val="20"/>
          <w:szCs w:val="20"/>
        </w:rPr>
        <w:t>class:0-6</w:t>
      </w:r>
    </w:p>
    <w:p w14:paraId="368BF2A0" w14:textId="77777777" w:rsidR="00EB2665" w:rsidRPr="009315B7" w:rsidRDefault="00EB2665" w:rsidP="00EB2665">
      <w:pPr>
        <w:rPr>
          <w:rFonts w:ascii="Arial" w:hAnsi="Arial"/>
          <w:i/>
          <w:sz w:val="20"/>
          <w:szCs w:val="20"/>
        </w:rPr>
      </w:pPr>
      <w:r w:rsidRPr="009315B7">
        <w:rPr>
          <w:rFonts w:ascii="Arial" w:hAnsi="Arial"/>
          <w:i/>
          <w:sz w:val="20"/>
          <w:szCs w:val="20"/>
        </w:rPr>
        <w:t xml:space="preserve">09: WIDE ANGLE(D)          </w:t>
      </w:r>
      <w:r w:rsidRPr="009315B7">
        <w:rPr>
          <w:rFonts w:ascii="Arial" w:hAnsi="Arial"/>
          <w:i/>
          <w:sz w:val="20"/>
          <w:szCs w:val="20"/>
        </w:rPr>
        <w:tab/>
      </w:r>
      <w:r w:rsidRPr="009315B7">
        <w:rPr>
          <w:rFonts w:ascii="Arial" w:hAnsi="Arial"/>
          <w:i/>
          <w:sz w:val="20"/>
          <w:szCs w:val="20"/>
        </w:rPr>
        <w:tab/>
        <w:t xml:space="preserve">: </w:t>
      </w:r>
      <w:proofErr w:type="spellStart"/>
      <w:r w:rsidRPr="009315B7">
        <w:rPr>
          <w:rFonts w:ascii="Arial" w:hAnsi="Arial"/>
          <w:i/>
          <w:sz w:val="20"/>
          <w:szCs w:val="20"/>
        </w:rPr>
        <w:t>wap_no_ssd_dcr</w:t>
      </w:r>
      <w:proofErr w:type="spellEnd"/>
      <w:r w:rsidRPr="009315B7">
        <w:rPr>
          <w:rFonts w:ascii="Arial" w:hAnsi="Arial"/>
          <w:i/>
          <w:sz w:val="20"/>
          <w:szCs w:val="20"/>
        </w:rPr>
        <w:t xml:space="preserve">        </w:t>
      </w:r>
      <w:r w:rsidR="00EC6D85" w:rsidRPr="009315B7">
        <w:rPr>
          <w:rFonts w:ascii="Arial" w:hAnsi="Arial"/>
          <w:i/>
          <w:sz w:val="20"/>
          <w:szCs w:val="20"/>
        </w:rPr>
        <w:tab/>
      </w:r>
      <w:r w:rsidRPr="009315B7">
        <w:rPr>
          <w:rFonts w:ascii="Arial" w:hAnsi="Arial"/>
          <w:i/>
          <w:sz w:val="20"/>
          <w:szCs w:val="20"/>
        </w:rPr>
        <w:t>class:0-6</w:t>
      </w:r>
    </w:p>
    <w:p w14:paraId="31E7A3AA" w14:textId="77777777" w:rsidR="00EB2665" w:rsidRPr="009315B7" w:rsidRDefault="00EB2665" w:rsidP="00EB2665">
      <w:pPr>
        <w:rPr>
          <w:rFonts w:ascii="Arial" w:hAnsi="Arial"/>
          <w:i/>
          <w:sz w:val="20"/>
          <w:szCs w:val="20"/>
        </w:rPr>
      </w:pPr>
      <w:r w:rsidRPr="009315B7">
        <w:rPr>
          <w:rFonts w:ascii="Arial" w:hAnsi="Arial"/>
          <w:i/>
          <w:sz w:val="20"/>
          <w:szCs w:val="20"/>
        </w:rPr>
        <w:t xml:space="preserve">10: SW PHA PRIORITY </w:t>
      </w:r>
      <w:proofErr w:type="gramStart"/>
      <w:r w:rsidRPr="009315B7">
        <w:rPr>
          <w:rFonts w:ascii="Arial" w:hAnsi="Arial"/>
          <w:i/>
          <w:sz w:val="20"/>
          <w:szCs w:val="20"/>
        </w:rPr>
        <w:t xml:space="preserve">RATES  </w:t>
      </w:r>
      <w:r w:rsidRPr="009315B7">
        <w:rPr>
          <w:rFonts w:ascii="Arial" w:hAnsi="Arial"/>
          <w:i/>
          <w:sz w:val="20"/>
          <w:szCs w:val="20"/>
        </w:rPr>
        <w:tab/>
      </w:r>
      <w:proofErr w:type="gramEnd"/>
      <w:r w:rsidRPr="009315B7">
        <w:rPr>
          <w:rFonts w:ascii="Arial" w:hAnsi="Arial"/>
          <w:i/>
          <w:sz w:val="20"/>
          <w:szCs w:val="20"/>
        </w:rPr>
        <w:t xml:space="preserve">: </w:t>
      </w:r>
      <w:proofErr w:type="spellStart"/>
      <w:r w:rsidRPr="009315B7">
        <w:rPr>
          <w:rFonts w:ascii="Arial" w:hAnsi="Arial"/>
          <w:i/>
          <w:sz w:val="20"/>
          <w:szCs w:val="20"/>
        </w:rPr>
        <w:t>sw_priority</w:t>
      </w:r>
      <w:proofErr w:type="spellEnd"/>
      <w:r w:rsidRPr="009315B7">
        <w:rPr>
          <w:rFonts w:ascii="Arial" w:hAnsi="Arial"/>
          <w:i/>
          <w:sz w:val="20"/>
          <w:szCs w:val="20"/>
        </w:rPr>
        <w:t xml:space="preserve">           </w:t>
      </w:r>
      <w:r w:rsidR="00EC6D85" w:rsidRPr="009315B7">
        <w:rPr>
          <w:rFonts w:ascii="Arial" w:hAnsi="Arial"/>
          <w:i/>
          <w:sz w:val="20"/>
          <w:szCs w:val="20"/>
        </w:rPr>
        <w:tab/>
      </w:r>
      <w:r w:rsidR="00EC6D85" w:rsidRPr="009315B7">
        <w:rPr>
          <w:rFonts w:ascii="Arial" w:hAnsi="Arial"/>
          <w:i/>
          <w:sz w:val="20"/>
          <w:szCs w:val="20"/>
        </w:rPr>
        <w:tab/>
      </w:r>
      <w:r w:rsidRPr="009315B7">
        <w:rPr>
          <w:rFonts w:ascii="Arial" w:hAnsi="Arial"/>
          <w:i/>
          <w:sz w:val="20"/>
          <w:szCs w:val="20"/>
        </w:rPr>
        <w:t>class:0-3</w:t>
      </w:r>
    </w:p>
    <w:p w14:paraId="1E7E8BCC" w14:textId="77777777" w:rsidR="00EB2665" w:rsidRPr="009315B7" w:rsidRDefault="00EB2665" w:rsidP="00EB2665">
      <w:pPr>
        <w:rPr>
          <w:rFonts w:ascii="Arial" w:hAnsi="Arial"/>
          <w:i/>
          <w:sz w:val="20"/>
          <w:szCs w:val="20"/>
        </w:rPr>
      </w:pPr>
      <w:r w:rsidRPr="009315B7">
        <w:rPr>
          <w:rFonts w:ascii="Arial" w:hAnsi="Arial"/>
          <w:i/>
          <w:sz w:val="20"/>
          <w:szCs w:val="20"/>
        </w:rPr>
        <w:t xml:space="preserve">11: WAP PHA PRIORITY RATES </w:t>
      </w:r>
      <w:r w:rsidRPr="009315B7">
        <w:rPr>
          <w:rFonts w:ascii="Arial" w:hAnsi="Arial"/>
          <w:i/>
          <w:sz w:val="20"/>
          <w:szCs w:val="20"/>
        </w:rPr>
        <w:tab/>
        <w:t xml:space="preserve">: </w:t>
      </w:r>
      <w:proofErr w:type="spellStart"/>
      <w:r w:rsidRPr="009315B7">
        <w:rPr>
          <w:rFonts w:ascii="Arial" w:hAnsi="Arial"/>
          <w:i/>
          <w:sz w:val="20"/>
          <w:szCs w:val="20"/>
        </w:rPr>
        <w:t>wap_priority_ssd</w:t>
      </w:r>
      <w:proofErr w:type="spellEnd"/>
      <w:r w:rsidRPr="009315B7">
        <w:rPr>
          <w:rFonts w:ascii="Arial" w:hAnsi="Arial"/>
          <w:i/>
          <w:sz w:val="20"/>
          <w:szCs w:val="20"/>
        </w:rPr>
        <w:t xml:space="preserve">      </w:t>
      </w:r>
      <w:r w:rsidR="00EC6D85" w:rsidRPr="009315B7">
        <w:rPr>
          <w:rFonts w:ascii="Arial" w:hAnsi="Arial"/>
          <w:i/>
          <w:sz w:val="20"/>
          <w:szCs w:val="20"/>
        </w:rPr>
        <w:tab/>
      </w:r>
      <w:r w:rsidRPr="009315B7">
        <w:rPr>
          <w:rFonts w:ascii="Arial" w:hAnsi="Arial"/>
          <w:i/>
          <w:sz w:val="20"/>
          <w:szCs w:val="20"/>
        </w:rPr>
        <w:t>class:0-1</w:t>
      </w:r>
    </w:p>
    <w:p w14:paraId="77C5DF2E" w14:textId="77777777" w:rsidR="00EB2665" w:rsidRPr="009315B7" w:rsidRDefault="00EB2665" w:rsidP="00EB2665">
      <w:pPr>
        <w:rPr>
          <w:rFonts w:ascii="Arial" w:hAnsi="Arial"/>
          <w:i/>
          <w:sz w:val="20"/>
          <w:szCs w:val="20"/>
        </w:rPr>
      </w:pPr>
      <w:r w:rsidRPr="009315B7">
        <w:rPr>
          <w:rFonts w:ascii="Arial" w:hAnsi="Arial"/>
          <w:i/>
          <w:sz w:val="20"/>
          <w:szCs w:val="20"/>
        </w:rPr>
        <w:t xml:space="preserve">12: WAP PHA PRIORITY RATES </w:t>
      </w:r>
      <w:r w:rsidRPr="009315B7">
        <w:rPr>
          <w:rFonts w:ascii="Arial" w:hAnsi="Arial"/>
          <w:i/>
          <w:sz w:val="20"/>
          <w:szCs w:val="20"/>
        </w:rPr>
        <w:tab/>
        <w:t xml:space="preserve">: </w:t>
      </w:r>
      <w:proofErr w:type="spellStart"/>
      <w:r w:rsidRPr="009315B7">
        <w:rPr>
          <w:rFonts w:ascii="Arial" w:hAnsi="Arial"/>
          <w:i/>
          <w:sz w:val="20"/>
          <w:szCs w:val="20"/>
        </w:rPr>
        <w:t>wap_priority_no_ssd</w:t>
      </w:r>
      <w:proofErr w:type="spellEnd"/>
      <w:r w:rsidRPr="009315B7">
        <w:rPr>
          <w:rFonts w:ascii="Arial" w:hAnsi="Arial"/>
          <w:i/>
          <w:sz w:val="20"/>
          <w:szCs w:val="20"/>
        </w:rPr>
        <w:t xml:space="preserve">   </w:t>
      </w:r>
      <w:r w:rsidR="00EC6D85" w:rsidRPr="009315B7">
        <w:rPr>
          <w:rFonts w:ascii="Arial" w:hAnsi="Arial"/>
          <w:i/>
          <w:sz w:val="20"/>
          <w:szCs w:val="20"/>
        </w:rPr>
        <w:tab/>
      </w:r>
      <w:r w:rsidRPr="009315B7">
        <w:rPr>
          <w:rFonts w:ascii="Arial" w:hAnsi="Arial"/>
          <w:i/>
          <w:sz w:val="20"/>
          <w:szCs w:val="20"/>
        </w:rPr>
        <w:t>class:0-1</w:t>
      </w:r>
    </w:p>
    <w:p w14:paraId="7D0FF240" w14:textId="77777777" w:rsidR="00EB2665" w:rsidRPr="009315B7" w:rsidRDefault="00EB2665" w:rsidP="00EB2665">
      <w:pPr>
        <w:rPr>
          <w:rFonts w:ascii="Arial" w:hAnsi="Arial"/>
          <w:i/>
          <w:sz w:val="20"/>
          <w:szCs w:val="20"/>
        </w:rPr>
      </w:pPr>
    </w:p>
    <w:p w14:paraId="67CD7BE8" w14:textId="77777777" w:rsidR="00EB2665" w:rsidRPr="009315B7" w:rsidRDefault="00427EF5" w:rsidP="00EB2665">
      <w:pPr>
        <w:rPr>
          <w:rFonts w:ascii="Arial" w:hAnsi="Arial"/>
          <w:i/>
          <w:sz w:val="20"/>
          <w:szCs w:val="20"/>
        </w:rPr>
      </w:pPr>
      <w:r w:rsidRPr="009315B7">
        <w:rPr>
          <w:rFonts w:ascii="Arial" w:hAnsi="Arial"/>
          <w:i/>
          <w:sz w:val="20"/>
          <w:szCs w:val="20"/>
        </w:rPr>
        <w:t xml:space="preserve">PRODUCT </w:t>
      </w:r>
      <w:r w:rsidR="00EB2665" w:rsidRPr="009315B7">
        <w:rPr>
          <w:rFonts w:ascii="Arial" w:hAnsi="Arial"/>
          <w:i/>
          <w:sz w:val="20"/>
          <w:szCs w:val="20"/>
        </w:rPr>
        <w:t>INPUT EXAMPLES</w:t>
      </w:r>
      <w:r w:rsidR="00E70FFC" w:rsidRPr="009315B7">
        <w:rPr>
          <w:rFonts w:ascii="Arial" w:hAnsi="Arial"/>
          <w:i/>
          <w:sz w:val="20"/>
          <w:szCs w:val="20"/>
        </w:rPr>
        <w:t>:</w:t>
      </w:r>
    </w:p>
    <w:p w14:paraId="51175A75" w14:textId="77777777" w:rsidR="00EB2665" w:rsidRPr="009315B7" w:rsidRDefault="00EB2665" w:rsidP="00EB2665">
      <w:pPr>
        <w:rPr>
          <w:rFonts w:ascii="Arial" w:hAnsi="Arial"/>
          <w:i/>
          <w:sz w:val="20"/>
          <w:szCs w:val="20"/>
        </w:rPr>
      </w:pPr>
    </w:p>
    <w:p w14:paraId="07F618EB" w14:textId="77777777" w:rsidR="00EB2665" w:rsidRPr="009315B7" w:rsidRDefault="00903236" w:rsidP="00EB2665">
      <w:pPr>
        <w:rPr>
          <w:rFonts w:ascii="Arial" w:hAnsi="Arial"/>
          <w:i/>
          <w:sz w:val="20"/>
          <w:szCs w:val="20"/>
        </w:rPr>
      </w:pPr>
      <w:r w:rsidRPr="009315B7">
        <w:rPr>
          <w:rFonts w:ascii="Arial" w:hAnsi="Arial"/>
          <w:i/>
          <w:sz w:val="20"/>
          <w:szCs w:val="20"/>
        </w:rPr>
        <w:t>p</w:t>
      </w:r>
      <w:r w:rsidR="00E70FFC" w:rsidRPr="009315B7">
        <w:rPr>
          <w:rFonts w:ascii="Arial" w:hAnsi="Arial"/>
          <w:i/>
          <w:sz w:val="20"/>
          <w:szCs w:val="20"/>
        </w:rPr>
        <w:t xml:space="preserve">rod = </w:t>
      </w:r>
      <w:r w:rsidR="00EB2665" w:rsidRPr="009315B7">
        <w:rPr>
          <w:rFonts w:ascii="Arial" w:hAnsi="Arial"/>
          <w:i/>
          <w:sz w:val="20"/>
          <w:szCs w:val="20"/>
        </w:rPr>
        <w:t xml:space="preserve">'A1'        </w:t>
      </w:r>
      <w:r w:rsidRPr="009315B7">
        <w:rPr>
          <w:rFonts w:ascii="Arial" w:hAnsi="Arial"/>
          <w:i/>
          <w:sz w:val="20"/>
          <w:szCs w:val="20"/>
        </w:rPr>
        <w:tab/>
      </w:r>
      <w:r w:rsidR="009315B7">
        <w:rPr>
          <w:rFonts w:ascii="Arial" w:hAnsi="Arial"/>
          <w:i/>
          <w:sz w:val="20"/>
          <w:szCs w:val="20"/>
        </w:rPr>
        <w:tab/>
      </w:r>
      <w:r w:rsidR="00EB2665" w:rsidRPr="009315B7">
        <w:rPr>
          <w:rFonts w:ascii="Arial" w:hAnsi="Arial"/>
          <w:i/>
          <w:sz w:val="20"/>
          <w:szCs w:val="20"/>
        </w:rPr>
        <w:t>- S/C A, product 1</w:t>
      </w:r>
    </w:p>
    <w:p w14:paraId="07269DC1" w14:textId="77777777" w:rsidR="00062B4E" w:rsidRPr="009315B7" w:rsidRDefault="00062B4E" w:rsidP="00EB2665">
      <w:pPr>
        <w:rPr>
          <w:rFonts w:ascii="Arial" w:hAnsi="Arial"/>
          <w:i/>
          <w:sz w:val="20"/>
          <w:szCs w:val="20"/>
        </w:rPr>
      </w:pPr>
      <w:r w:rsidRPr="009315B7">
        <w:rPr>
          <w:rFonts w:ascii="Arial" w:hAnsi="Arial"/>
          <w:i/>
          <w:sz w:val="20"/>
          <w:szCs w:val="20"/>
        </w:rPr>
        <w:t>prod = ‘B07/0-14’</w:t>
      </w:r>
      <w:r w:rsidRPr="009315B7">
        <w:rPr>
          <w:rFonts w:ascii="Arial" w:hAnsi="Arial"/>
          <w:i/>
          <w:sz w:val="20"/>
          <w:szCs w:val="20"/>
        </w:rPr>
        <w:tab/>
        <w:t xml:space="preserve">- S/C B, product </w:t>
      </w:r>
      <w:proofErr w:type="gramStart"/>
      <w:r w:rsidRPr="009315B7">
        <w:rPr>
          <w:rFonts w:ascii="Arial" w:hAnsi="Arial"/>
          <w:i/>
          <w:sz w:val="20"/>
          <w:szCs w:val="20"/>
        </w:rPr>
        <w:t xml:space="preserve">7, </w:t>
      </w:r>
      <w:r w:rsidR="00FB7497" w:rsidRPr="009315B7">
        <w:rPr>
          <w:rFonts w:ascii="Arial" w:hAnsi="Arial"/>
          <w:i/>
          <w:sz w:val="20"/>
          <w:szCs w:val="20"/>
        </w:rPr>
        <w:t xml:space="preserve">  </w:t>
      </w:r>
      <w:proofErr w:type="gramEnd"/>
      <w:r w:rsidRPr="009315B7">
        <w:rPr>
          <w:rFonts w:ascii="Arial" w:hAnsi="Arial"/>
          <w:i/>
          <w:sz w:val="20"/>
          <w:szCs w:val="20"/>
        </w:rPr>
        <w:t>classifiers 0 to 14</w:t>
      </w:r>
    </w:p>
    <w:p w14:paraId="6F7EB94C" w14:textId="77777777" w:rsidR="00EB2665" w:rsidRPr="009315B7" w:rsidRDefault="00903236" w:rsidP="00EB2665">
      <w:pPr>
        <w:rPr>
          <w:rFonts w:ascii="Arial" w:hAnsi="Arial"/>
          <w:i/>
          <w:sz w:val="20"/>
          <w:szCs w:val="20"/>
        </w:rPr>
      </w:pPr>
      <w:r w:rsidRPr="009315B7">
        <w:rPr>
          <w:rFonts w:ascii="Arial" w:hAnsi="Arial"/>
          <w:i/>
          <w:sz w:val="20"/>
          <w:szCs w:val="20"/>
        </w:rPr>
        <w:t>p</w:t>
      </w:r>
      <w:r w:rsidR="00E70FFC" w:rsidRPr="009315B7">
        <w:rPr>
          <w:rFonts w:ascii="Arial" w:hAnsi="Arial"/>
          <w:i/>
          <w:sz w:val="20"/>
          <w:szCs w:val="20"/>
        </w:rPr>
        <w:t xml:space="preserve">rod = </w:t>
      </w:r>
      <w:r w:rsidR="00EB2665" w:rsidRPr="009315B7">
        <w:rPr>
          <w:rFonts w:ascii="Arial" w:hAnsi="Arial"/>
          <w:i/>
          <w:sz w:val="20"/>
          <w:szCs w:val="20"/>
        </w:rPr>
        <w:t xml:space="preserve">'B5/0-1'    </w:t>
      </w:r>
      <w:r w:rsidRPr="009315B7">
        <w:rPr>
          <w:rFonts w:ascii="Arial" w:hAnsi="Arial"/>
          <w:i/>
          <w:sz w:val="20"/>
          <w:szCs w:val="20"/>
        </w:rPr>
        <w:tab/>
      </w:r>
      <w:r w:rsidR="00EB2665" w:rsidRPr="009315B7">
        <w:rPr>
          <w:rFonts w:ascii="Arial" w:hAnsi="Arial"/>
          <w:i/>
          <w:sz w:val="20"/>
          <w:szCs w:val="20"/>
        </w:rPr>
        <w:t xml:space="preserve">- S/C B, product </w:t>
      </w:r>
      <w:proofErr w:type="gramStart"/>
      <w:r w:rsidR="00EB2665" w:rsidRPr="009315B7">
        <w:rPr>
          <w:rFonts w:ascii="Arial" w:hAnsi="Arial"/>
          <w:i/>
          <w:sz w:val="20"/>
          <w:szCs w:val="20"/>
        </w:rPr>
        <w:t xml:space="preserve">5,  </w:t>
      </w:r>
      <w:r w:rsidR="00FB7497" w:rsidRPr="009315B7">
        <w:rPr>
          <w:rFonts w:ascii="Arial" w:hAnsi="Arial"/>
          <w:i/>
          <w:sz w:val="20"/>
          <w:szCs w:val="20"/>
        </w:rPr>
        <w:t xml:space="preserve"> </w:t>
      </w:r>
      <w:proofErr w:type="gramEnd"/>
      <w:r w:rsidR="00EB2665" w:rsidRPr="009315B7">
        <w:rPr>
          <w:rFonts w:ascii="Arial" w:hAnsi="Arial"/>
          <w:i/>
          <w:sz w:val="20"/>
          <w:szCs w:val="20"/>
        </w:rPr>
        <w:t xml:space="preserve">classifiers 0 &amp; </w:t>
      </w:r>
      <w:r w:rsidR="0079185E" w:rsidRPr="009315B7">
        <w:rPr>
          <w:rFonts w:ascii="Arial" w:hAnsi="Arial"/>
          <w:i/>
          <w:sz w:val="20"/>
          <w:szCs w:val="20"/>
        </w:rPr>
        <w:t xml:space="preserve"> </w:t>
      </w:r>
      <w:r w:rsidR="00EB2665" w:rsidRPr="009315B7">
        <w:rPr>
          <w:rFonts w:ascii="Arial" w:hAnsi="Arial"/>
          <w:i/>
          <w:sz w:val="20"/>
          <w:szCs w:val="20"/>
        </w:rPr>
        <w:t>1</w:t>
      </w:r>
    </w:p>
    <w:p w14:paraId="6B977DAF" w14:textId="77777777" w:rsidR="00EB2665" w:rsidRPr="009315B7" w:rsidRDefault="00903236" w:rsidP="00EB2665">
      <w:pPr>
        <w:rPr>
          <w:rFonts w:ascii="Arial" w:hAnsi="Arial"/>
          <w:i/>
          <w:sz w:val="20"/>
          <w:szCs w:val="20"/>
        </w:rPr>
      </w:pPr>
      <w:r w:rsidRPr="009315B7">
        <w:rPr>
          <w:rFonts w:ascii="Arial" w:hAnsi="Arial"/>
          <w:i/>
          <w:sz w:val="20"/>
          <w:szCs w:val="20"/>
        </w:rPr>
        <w:t>p</w:t>
      </w:r>
      <w:r w:rsidR="00E70FFC" w:rsidRPr="009315B7">
        <w:rPr>
          <w:rFonts w:ascii="Arial" w:hAnsi="Arial"/>
          <w:i/>
          <w:sz w:val="20"/>
          <w:szCs w:val="20"/>
        </w:rPr>
        <w:t xml:space="preserve">rod = </w:t>
      </w:r>
      <w:r w:rsidR="00EB2665" w:rsidRPr="009315B7">
        <w:rPr>
          <w:rFonts w:ascii="Arial" w:hAnsi="Arial"/>
          <w:i/>
          <w:sz w:val="20"/>
          <w:szCs w:val="20"/>
        </w:rPr>
        <w:t xml:space="preserve">'A10/0,2-3' </w:t>
      </w:r>
      <w:r w:rsidRPr="009315B7">
        <w:rPr>
          <w:rFonts w:ascii="Arial" w:hAnsi="Arial"/>
          <w:i/>
          <w:sz w:val="20"/>
          <w:szCs w:val="20"/>
        </w:rPr>
        <w:tab/>
      </w:r>
      <w:r w:rsidR="00EB2665" w:rsidRPr="009315B7">
        <w:rPr>
          <w:rFonts w:ascii="Arial" w:hAnsi="Arial"/>
          <w:i/>
          <w:sz w:val="20"/>
          <w:szCs w:val="20"/>
        </w:rPr>
        <w:t xml:space="preserve">- S/C B, product 10, classifiers 0 </w:t>
      </w:r>
      <w:proofErr w:type="gramStart"/>
      <w:r w:rsidR="00EB2665" w:rsidRPr="009315B7">
        <w:rPr>
          <w:rFonts w:ascii="Arial" w:hAnsi="Arial"/>
          <w:i/>
          <w:sz w:val="20"/>
          <w:szCs w:val="20"/>
        </w:rPr>
        <w:t xml:space="preserve">&amp; </w:t>
      </w:r>
      <w:r w:rsidR="0079185E" w:rsidRPr="009315B7">
        <w:rPr>
          <w:rFonts w:ascii="Arial" w:hAnsi="Arial"/>
          <w:i/>
          <w:sz w:val="20"/>
          <w:szCs w:val="20"/>
        </w:rPr>
        <w:t xml:space="preserve"> </w:t>
      </w:r>
      <w:r w:rsidR="00EB2665" w:rsidRPr="009315B7">
        <w:rPr>
          <w:rFonts w:ascii="Arial" w:hAnsi="Arial"/>
          <w:i/>
          <w:sz w:val="20"/>
          <w:szCs w:val="20"/>
        </w:rPr>
        <w:t>2</w:t>
      </w:r>
      <w:proofErr w:type="gramEnd"/>
      <w:r w:rsidR="00EB2665" w:rsidRPr="009315B7">
        <w:rPr>
          <w:rFonts w:ascii="Arial" w:hAnsi="Arial"/>
          <w:i/>
          <w:sz w:val="20"/>
          <w:szCs w:val="20"/>
        </w:rPr>
        <w:t xml:space="preserve"> &amp; 3</w:t>
      </w:r>
    </w:p>
    <w:p w14:paraId="2DBDA420" w14:textId="77777777" w:rsidR="003D4212" w:rsidRDefault="003D4212" w:rsidP="00EB2665">
      <w:pPr>
        <w:rPr>
          <w:rFonts w:ascii="Arial" w:hAnsi="Arial"/>
        </w:rPr>
      </w:pPr>
    </w:p>
    <w:p w14:paraId="5F4E3BB6" w14:textId="77777777" w:rsidR="00D70A2D" w:rsidRPr="0051575C" w:rsidRDefault="003D4212" w:rsidP="00EB2665">
      <w:pPr>
        <w:rPr>
          <w:rFonts w:ascii="Arial" w:hAnsi="Arial"/>
        </w:rPr>
      </w:pPr>
      <w:r w:rsidRPr="003D4212">
        <w:rPr>
          <w:rFonts w:ascii="Arial" w:hAnsi="Arial"/>
          <w:b/>
        </w:rPr>
        <w:t>KEYWORDS</w:t>
      </w:r>
      <w:r>
        <w:rPr>
          <w:rFonts w:ascii="Arial" w:hAnsi="Arial"/>
        </w:rPr>
        <w:t xml:space="preserve">: </w:t>
      </w:r>
      <w:proofErr w:type="spellStart"/>
      <w:r w:rsidRPr="0051575C">
        <w:rPr>
          <w:rFonts w:ascii="Arial" w:hAnsi="Arial"/>
          <w:i/>
        </w:rPr>
        <w:t>diagn</w:t>
      </w:r>
      <w:proofErr w:type="spellEnd"/>
      <w:r w:rsidR="0051575C">
        <w:rPr>
          <w:rFonts w:ascii="Arial" w:hAnsi="Arial"/>
        </w:rPr>
        <w:t xml:space="preserve"> – it creates the corresponding s-channel plot</w:t>
      </w:r>
      <w:r w:rsidR="00630B57">
        <w:rPr>
          <w:rFonts w:ascii="Arial" w:hAnsi="Arial"/>
        </w:rPr>
        <w:t xml:space="preserve"> (over-plotted line</w:t>
      </w:r>
      <w:r w:rsidR="006E2670">
        <w:rPr>
          <w:rFonts w:ascii="Arial" w:hAnsi="Arial"/>
        </w:rPr>
        <w:t xml:space="preserve"> in following plots)</w:t>
      </w:r>
      <w:r w:rsidR="0051575C">
        <w:rPr>
          <w:rFonts w:ascii="Arial" w:hAnsi="Arial"/>
        </w:rPr>
        <w:t>.</w:t>
      </w:r>
    </w:p>
    <w:p w14:paraId="57559805" w14:textId="77777777" w:rsidR="00EB2665" w:rsidRPr="00EB2665" w:rsidRDefault="00EB2665" w:rsidP="00EB2665">
      <w:pPr>
        <w:rPr>
          <w:rFonts w:ascii="Arial" w:hAnsi="Arial"/>
        </w:rPr>
      </w:pPr>
    </w:p>
    <w:p w14:paraId="09B5EF08" w14:textId="77777777" w:rsidR="003452F2" w:rsidRDefault="00CB3467" w:rsidP="00D022D1">
      <w:pPr>
        <w:jc w:val="center"/>
        <w:rPr>
          <w:rFonts w:ascii="Arial" w:hAnsi="Arial"/>
        </w:rPr>
      </w:pPr>
      <w:r w:rsidRPr="00D022D1">
        <w:rPr>
          <w:rFonts w:ascii="Arial" w:hAnsi="Arial"/>
          <w:noProof/>
        </w:rPr>
        <w:lastRenderedPageBreak/>
        <w:pict w14:anchorId="71550E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 style="width:269pt;height:340pt;mso-width-percent:0;mso-height-percent:0;mso-width-percent:0;mso-height-percent:0">
            <v:imagedata r:id="rId10" o:title="en_spec"/>
          </v:shape>
        </w:pict>
      </w:r>
    </w:p>
    <w:p w14:paraId="239FB902" w14:textId="77777777" w:rsidR="003452F2" w:rsidRDefault="003452F2">
      <w:pPr>
        <w:rPr>
          <w:rFonts w:ascii="Arial" w:hAnsi="Arial"/>
        </w:rPr>
      </w:pPr>
    </w:p>
    <w:p w14:paraId="418956EC" w14:textId="77777777" w:rsidR="003452F2" w:rsidRDefault="003452F2">
      <w:pPr>
        <w:rPr>
          <w:rFonts w:ascii="Arial" w:hAnsi="Arial"/>
        </w:rPr>
      </w:pPr>
    </w:p>
    <w:p w14:paraId="4CD8635E" w14:textId="77777777" w:rsidR="007875BD" w:rsidRDefault="009703E9" w:rsidP="007875BD">
      <w:pPr>
        <w:rPr>
          <w:rFonts w:ascii="Arial" w:hAnsi="Arial"/>
          <w:b/>
          <w:bCs/>
        </w:rPr>
      </w:pPr>
      <w:r>
        <w:rPr>
          <w:rFonts w:ascii="Arial" w:hAnsi="Arial"/>
          <w:b/>
          <w:bCs/>
        </w:rPr>
        <w:t>3.1.3</w:t>
      </w:r>
      <w:r w:rsidR="007875BD">
        <w:rPr>
          <w:rFonts w:ascii="Arial" w:hAnsi="Arial"/>
          <w:b/>
          <w:bCs/>
        </w:rPr>
        <w:t>.</w:t>
      </w:r>
      <w:r w:rsidR="007875BD">
        <w:rPr>
          <w:rFonts w:ascii="Arial" w:hAnsi="Arial"/>
          <w:b/>
          <w:bCs/>
        </w:rPr>
        <w:tab/>
      </w:r>
      <w:proofErr w:type="spellStart"/>
      <w:r w:rsidR="007875BD">
        <w:rPr>
          <w:rFonts w:ascii="Arial" w:hAnsi="Arial"/>
          <w:b/>
          <w:bCs/>
        </w:rPr>
        <w:t>pla_en_spec_line_crib</w:t>
      </w:r>
      <w:proofErr w:type="spellEnd"/>
    </w:p>
    <w:p w14:paraId="2468D981" w14:textId="77777777" w:rsidR="007875BD" w:rsidRDefault="007875BD" w:rsidP="007875BD">
      <w:pPr>
        <w:rPr>
          <w:rFonts w:ascii="Arial" w:hAnsi="Arial"/>
        </w:rPr>
      </w:pPr>
    </w:p>
    <w:p w14:paraId="656CE0DC" w14:textId="77777777" w:rsidR="007875BD" w:rsidRDefault="007875BD" w:rsidP="007875BD">
      <w:pPr>
        <w:rPr>
          <w:rFonts w:ascii="Arial" w:hAnsi="Arial"/>
        </w:rPr>
      </w:pPr>
      <w:r>
        <w:rPr>
          <w:rFonts w:ascii="Arial" w:hAnsi="Arial"/>
        </w:rPr>
        <w:t xml:space="preserve">To </w:t>
      </w:r>
      <w:r w:rsidR="0037011F">
        <w:rPr>
          <w:rFonts w:ascii="Arial" w:hAnsi="Arial"/>
        </w:rPr>
        <w:t>plot</w:t>
      </w:r>
      <w:r w:rsidR="00DC4EC9">
        <w:rPr>
          <w:rFonts w:ascii="Arial" w:hAnsi="Arial"/>
        </w:rPr>
        <w:t xml:space="preserve"> PLASTIC </w:t>
      </w:r>
      <w:r w:rsidR="0020337E">
        <w:rPr>
          <w:rFonts w:ascii="Arial" w:hAnsi="Arial"/>
        </w:rPr>
        <w:t>quantity</w:t>
      </w:r>
      <w:r w:rsidR="009C0209">
        <w:rPr>
          <w:rFonts w:ascii="Arial" w:hAnsi="Arial"/>
        </w:rPr>
        <w:t xml:space="preserve"> vs. </w:t>
      </w:r>
      <w:proofErr w:type="gramStart"/>
      <w:r w:rsidR="009C0209">
        <w:rPr>
          <w:rFonts w:ascii="Arial" w:hAnsi="Arial"/>
        </w:rPr>
        <w:t>time line</w:t>
      </w:r>
      <w:proofErr w:type="gramEnd"/>
      <w:r w:rsidR="009C0209">
        <w:rPr>
          <w:rFonts w:ascii="Arial" w:hAnsi="Arial"/>
        </w:rPr>
        <w:t xml:space="preserve"> plots for a particular energy range. </w:t>
      </w:r>
    </w:p>
    <w:p w14:paraId="1CFB3E34" w14:textId="77777777" w:rsidR="007875BD" w:rsidRDefault="007875BD">
      <w:pPr>
        <w:rPr>
          <w:rFonts w:ascii="Arial" w:hAnsi="Arial"/>
          <w:b/>
          <w:bCs/>
        </w:rPr>
      </w:pPr>
    </w:p>
    <w:p w14:paraId="6D8E020B" w14:textId="77777777" w:rsidR="009C0209" w:rsidRDefault="009C0209" w:rsidP="009C0209">
      <w:pPr>
        <w:rPr>
          <w:rFonts w:ascii="Arial" w:hAnsi="Arial"/>
          <w:i/>
          <w:iCs/>
        </w:rPr>
      </w:pPr>
      <w:r w:rsidRPr="003D4212">
        <w:rPr>
          <w:rFonts w:ascii="Arial" w:hAnsi="Arial"/>
          <w:b/>
        </w:rPr>
        <w:t>INPUT PARAMETERS</w:t>
      </w:r>
      <w:r>
        <w:rPr>
          <w:rFonts w:ascii="Arial" w:hAnsi="Arial"/>
        </w:rPr>
        <w:t xml:space="preserve">: </w:t>
      </w:r>
      <w:r>
        <w:rPr>
          <w:rFonts w:ascii="Arial" w:hAnsi="Arial"/>
          <w:i/>
          <w:iCs/>
        </w:rPr>
        <w:t>product, time, timespan, units, energy</w:t>
      </w:r>
    </w:p>
    <w:p w14:paraId="7BF13FD3" w14:textId="77777777" w:rsidR="009C0209" w:rsidRDefault="009C0209">
      <w:pPr>
        <w:rPr>
          <w:rFonts w:ascii="Arial" w:hAnsi="Arial"/>
          <w:b/>
          <w:bCs/>
        </w:rPr>
      </w:pPr>
    </w:p>
    <w:p w14:paraId="712A8E24" w14:textId="77777777" w:rsidR="00366568" w:rsidRDefault="00BD5C80">
      <w:pPr>
        <w:rPr>
          <w:rFonts w:ascii="Arial" w:hAnsi="Arial"/>
          <w:bCs/>
        </w:rPr>
      </w:pPr>
      <w:r>
        <w:rPr>
          <w:rFonts w:ascii="Arial" w:hAnsi="Arial"/>
          <w:bCs/>
        </w:rPr>
        <w:t>The</w:t>
      </w:r>
      <w:r w:rsidR="00366568">
        <w:rPr>
          <w:rFonts w:ascii="Arial" w:hAnsi="Arial"/>
          <w:bCs/>
        </w:rPr>
        <w:t xml:space="preserve"> inputs are the same as the ones describ</w:t>
      </w:r>
      <w:r w:rsidR="009703E9">
        <w:rPr>
          <w:rFonts w:ascii="Arial" w:hAnsi="Arial"/>
          <w:bCs/>
        </w:rPr>
        <w:t>ed for the energy spectra (3.1.2</w:t>
      </w:r>
      <w:r w:rsidR="00366568">
        <w:rPr>
          <w:rFonts w:ascii="Arial" w:hAnsi="Arial"/>
          <w:bCs/>
        </w:rPr>
        <w:t>)</w:t>
      </w:r>
      <w:r w:rsidR="00D21CD8">
        <w:rPr>
          <w:rFonts w:ascii="Arial" w:hAnsi="Arial"/>
          <w:bCs/>
        </w:rPr>
        <w:t>.</w:t>
      </w:r>
      <w:r w:rsidR="00D70A2D">
        <w:rPr>
          <w:rFonts w:ascii="Arial" w:hAnsi="Arial"/>
          <w:bCs/>
        </w:rPr>
        <w:t xml:space="preserve"> An addit</w:t>
      </w:r>
      <w:r w:rsidR="009703E9">
        <w:rPr>
          <w:rFonts w:ascii="Arial" w:hAnsi="Arial"/>
          <w:bCs/>
        </w:rPr>
        <w:t xml:space="preserve">ional input is the energy </w:t>
      </w:r>
      <w:r w:rsidR="00CA1787">
        <w:rPr>
          <w:rFonts w:ascii="Arial" w:hAnsi="Arial"/>
          <w:bCs/>
        </w:rPr>
        <w:t xml:space="preserve">range (3.1.1) over which the </w:t>
      </w:r>
      <w:r w:rsidR="0024595C">
        <w:rPr>
          <w:rFonts w:ascii="Arial" w:hAnsi="Arial"/>
          <w:bCs/>
        </w:rPr>
        <w:t>energy spectrum is integrated.</w:t>
      </w:r>
    </w:p>
    <w:p w14:paraId="089BEB1A" w14:textId="77777777" w:rsidR="00700E98" w:rsidRDefault="00700E98">
      <w:pPr>
        <w:rPr>
          <w:rFonts w:ascii="Arial" w:hAnsi="Arial"/>
          <w:bCs/>
        </w:rPr>
      </w:pPr>
    </w:p>
    <w:p w14:paraId="6096E6D6" w14:textId="77777777" w:rsidR="007B3113" w:rsidRPr="0051575C" w:rsidRDefault="007B3113" w:rsidP="007B3113">
      <w:pPr>
        <w:rPr>
          <w:rFonts w:ascii="Arial" w:hAnsi="Arial"/>
        </w:rPr>
      </w:pPr>
      <w:r w:rsidRPr="003D4212">
        <w:rPr>
          <w:rFonts w:ascii="Arial" w:hAnsi="Arial"/>
          <w:b/>
        </w:rPr>
        <w:t>KEYWORDS</w:t>
      </w:r>
      <w:r>
        <w:rPr>
          <w:rFonts w:ascii="Arial" w:hAnsi="Arial"/>
        </w:rPr>
        <w:t xml:space="preserve">: </w:t>
      </w:r>
      <w:proofErr w:type="spellStart"/>
      <w:r w:rsidRPr="0051575C">
        <w:rPr>
          <w:rFonts w:ascii="Arial" w:hAnsi="Arial"/>
          <w:i/>
        </w:rPr>
        <w:t>diagn</w:t>
      </w:r>
      <w:proofErr w:type="spellEnd"/>
      <w:r>
        <w:rPr>
          <w:rFonts w:ascii="Arial" w:hAnsi="Arial"/>
        </w:rPr>
        <w:t xml:space="preserve"> – it is not used yet.</w:t>
      </w:r>
    </w:p>
    <w:p w14:paraId="182287E5" w14:textId="77777777" w:rsidR="00700E98" w:rsidRDefault="00700E98">
      <w:pPr>
        <w:rPr>
          <w:rFonts w:ascii="Arial" w:hAnsi="Arial"/>
          <w:bCs/>
        </w:rPr>
      </w:pPr>
    </w:p>
    <w:p w14:paraId="7FC42219" w14:textId="77777777" w:rsidR="00F33C4D" w:rsidRDefault="00F33C4D" w:rsidP="00F33C4D">
      <w:pPr>
        <w:rPr>
          <w:rFonts w:ascii="Arial" w:hAnsi="Arial"/>
          <w:b/>
          <w:bCs/>
        </w:rPr>
      </w:pPr>
    </w:p>
    <w:p w14:paraId="225D04FB" w14:textId="77777777" w:rsidR="00F33C4D" w:rsidRPr="009C7CDA" w:rsidRDefault="00F33C4D" w:rsidP="00F33C4D">
      <w:pPr>
        <w:rPr>
          <w:rFonts w:ascii="Arial" w:hAnsi="Arial"/>
          <w:b/>
          <w:bCs/>
        </w:rPr>
      </w:pPr>
      <w:r w:rsidRPr="009C7CDA">
        <w:rPr>
          <w:rFonts w:ascii="Arial" w:hAnsi="Arial"/>
          <w:b/>
          <w:bCs/>
        </w:rPr>
        <w:t>3.1.4.</w:t>
      </w:r>
      <w:r w:rsidRPr="009C7CDA">
        <w:rPr>
          <w:rFonts w:ascii="Arial" w:hAnsi="Arial"/>
          <w:b/>
          <w:bCs/>
        </w:rPr>
        <w:tab/>
      </w:r>
      <w:proofErr w:type="spellStart"/>
      <w:r w:rsidRPr="009C7CDA">
        <w:rPr>
          <w:rFonts w:ascii="Arial" w:hAnsi="Arial"/>
          <w:b/>
          <w:bCs/>
        </w:rPr>
        <w:t>pla_def_spec_crib</w:t>
      </w:r>
      <w:proofErr w:type="spellEnd"/>
    </w:p>
    <w:p w14:paraId="6594DA3D" w14:textId="77777777" w:rsidR="00F33C4D" w:rsidRPr="009C7CDA" w:rsidRDefault="00F33C4D" w:rsidP="00F33C4D">
      <w:pPr>
        <w:rPr>
          <w:rFonts w:ascii="Arial" w:hAnsi="Arial"/>
        </w:rPr>
      </w:pPr>
    </w:p>
    <w:p w14:paraId="1A8533D3" w14:textId="77777777" w:rsidR="00F33C4D" w:rsidRDefault="00F33C4D" w:rsidP="00F33C4D">
      <w:pPr>
        <w:rPr>
          <w:rFonts w:ascii="Arial" w:hAnsi="Arial"/>
        </w:rPr>
      </w:pPr>
      <w:r>
        <w:rPr>
          <w:rFonts w:ascii="Arial" w:hAnsi="Arial"/>
        </w:rPr>
        <w:t xml:space="preserve">To plot PLASTIC </w:t>
      </w:r>
      <w:r w:rsidR="009C7CDA">
        <w:rPr>
          <w:rFonts w:ascii="Arial" w:hAnsi="Arial"/>
        </w:rPr>
        <w:t>defle</w:t>
      </w:r>
      <w:r w:rsidR="00830A4C">
        <w:rPr>
          <w:rFonts w:ascii="Arial" w:hAnsi="Arial"/>
        </w:rPr>
        <w:t>ction spectra (</w:t>
      </w:r>
      <w:r w:rsidR="0020337E">
        <w:rPr>
          <w:rFonts w:ascii="Arial" w:hAnsi="Arial"/>
        </w:rPr>
        <w:t>quantity</w:t>
      </w:r>
      <w:r w:rsidR="00830A4C">
        <w:rPr>
          <w:rFonts w:ascii="Arial" w:hAnsi="Arial"/>
        </w:rPr>
        <w:t xml:space="preserve"> vs. deflection angle</w:t>
      </w:r>
      <w:r w:rsidR="009C7CDA">
        <w:rPr>
          <w:rFonts w:ascii="Arial" w:hAnsi="Arial"/>
        </w:rPr>
        <w:t xml:space="preserve"> vs. time)</w:t>
      </w:r>
    </w:p>
    <w:p w14:paraId="0321DB15" w14:textId="77777777" w:rsidR="00F33C4D" w:rsidRDefault="00F33C4D" w:rsidP="00F33C4D">
      <w:pPr>
        <w:rPr>
          <w:rFonts w:ascii="Arial" w:hAnsi="Arial"/>
          <w:b/>
          <w:bCs/>
        </w:rPr>
      </w:pPr>
    </w:p>
    <w:p w14:paraId="44DE554C" w14:textId="77777777" w:rsidR="00F33C4D" w:rsidRDefault="00F33C4D" w:rsidP="00F33C4D">
      <w:pPr>
        <w:rPr>
          <w:rFonts w:ascii="Arial" w:hAnsi="Arial"/>
          <w:i/>
          <w:iCs/>
        </w:rPr>
      </w:pPr>
      <w:r w:rsidRPr="003D4212">
        <w:rPr>
          <w:rFonts w:ascii="Arial" w:hAnsi="Arial"/>
          <w:b/>
        </w:rPr>
        <w:t>INPUT PARAMETERS</w:t>
      </w:r>
      <w:r>
        <w:rPr>
          <w:rFonts w:ascii="Arial" w:hAnsi="Arial"/>
        </w:rPr>
        <w:t xml:space="preserve">: </w:t>
      </w:r>
      <w:r>
        <w:rPr>
          <w:rFonts w:ascii="Arial" w:hAnsi="Arial"/>
          <w:i/>
          <w:iCs/>
        </w:rPr>
        <w:t>product, time, timespan, units, energy</w:t>
      </w:r>
      <w:r w:rsidR="00EB434D">
        <w:rPr>
          <w:rFonts w:ascii="Arial" w:hAnsi="Arial"/>
          <w:i/>
          <w:iCs/>
        </w:rPr>
        <w:t xml:space="preserve">, </w:t>
      </w:r>
      <w:r w:rsidR="00E83713">
        <w:rPr>
          <w:rFonts w:ascii="Arial" w:hAnsi="Arial"/>
          <w:i/>
          <w:iCs/>
        </w:rPr>
        <w:t>phi</w:t>
      </w:r>
    </w:p>
    <w:p w14:paraId="207B25F2" w14:textId="77777777" w:rsidR="00F33C4D" w:rsidRDefault="00F33C4D" w:rsidP="00F33C4D">
      <w:pPr>
        <w:rPr>
          <w:rFonts w:ascii="Arial" w:hAnsi="Arial"/>
          <w:b/>
          <w:bCs/>
        </w:rPr>
      </w:pPr>
    </w:p>
    <w:p w14:paraId="2F6B7D85" w14:textId="77777777" w:rsidR="00F33C4D" w:rsidRDefault="00F33C4D" w:rsidP="00F33C4D">
      <w:pPr>
        <w:rPr>
          <w:rFonts w:ascii="Arial" w:hAnsi="Arial"/>
          <w:bCs/>
        </w:rPr>
      </w:pPr>
      <w:r>
        <w:rPr>
          <w:rFonts w:ascii="Arial" w:hAnsi="Arial"/>
          <w:bCs/>
        </w:rPr>
        <w:t>The inputs are the same as the ones described for the energy spectra (3.1.2). An additional input is the energy range (3.1.1) over which the energy spectrum is integrated</w:t>
      </w:r>
      <w:r w:rsidR="00A44BAB">
        <w:rPr>
          <w:rFonts w:ascii="Arial" w:hAnsi="Arial"/>
          <w:bCs/>
        </w:rPr>
        <w:t xml:space="preserve"> </w:t>
      </w:r>
      <w:r w:rsidR="000E40FE">
        <w:rPr>
          <w:rFonts w:ascii="Arial" w:hAnsi="Arial"/>
          <w:bCs/>
        </w:rPr>
        <w:t>(</w:t>
      </w:r>
      <w:r w:rsidR="00A44BAB">
        <w:rPr>
          <w:rFonts w:ascii="Arial" w:hAnsi="Arial"/>
          <w:bCs/>
        </w:rPr>
        <w:t xml:space="preserve">and the </w:t>
      </w:r>
      <w:r w:rsidR="000E40FE">
        <w:rPr>
          <w:rFonts w:ascii="Arial" w:hAnsi="Arial"/>
          <w:bCs/>
        </w:rPr>
        <w:t>phi</w:t>
      </w:r>
      <w:r w:rsidR="00A44BAB">
        <w:rPr>
          <w:rFonts w:ascii="Arial" w:hAnsi="Arial"/>
          <w:bCs/>
        </w:rPr>
        <w:t xml:space="preserve"> range (3.1.1)</w:t>
      </w:r>
      <w:r w:rsidR="000E40FE">
        <w:rPr>
          <w:rFonts w:ascii="Arial" w:hAnsi="Arial"/>
          <w:bCs/>
        </w:rPr>
        <w:t xml:space="preserve"> which is not used yet)</w:t>
      </w:r>
      <w:r>
        <w:rPr>
          <w:rFonts w:ascii="Arial" w:hAnsi="Arial"/>
          <w:bCs/>
        </w:rPr>
        <w:t>.</w:t>
      </w:r>
    </w:p>
    <w:p w14:paraId="49BB3188" w14:textId="77777777" w:rsidR="00F33C4D" w:rsidRDefault="00F33C4D" w:rsidP="00F33C4D">
      <w:pPr>
        <w:rPr>
          <w:rFonts w:ascii="Arial" w:hAnsi="Arial"/>
          <w:bCs/>
        </w:rPr>
      </w:pPr>
    </w:p>
    <w:p w14:paraId="2D67FC8F" w14:textId="77777777" w:rsidR="00F33C4D" w:rsidRPr="0051575C" w:rsidRDefault="00F33C4D" w:rsidP="00F33C4D">
      <w:pPr>
        <w:rPr>
          <w:rFonts w:ascii="Arial" w:hAnsi="Arial"/>
        </w:rPr>
      </w:pPr>
      <w:r w:rsidRPr="003D4212">
        <w:rPr>
          <w:rFonts w:ascii="Arial" w:hAnsi="Arial"/>
          <w:b/>
        </w:rPr>
        <w:lastRenderedPageBreak/>
        <w:t>KEYWORDS</w:t>
      </w:r>
      <w:r>
        <w:rPr>
          <w:rFonts w:ascii="Arial" w:hAnsi="Arial"/>
        </w:rPr>
        <w:t xml:space="preserve">: </w:t>
      </w:r>
      <w:proofErr w:type="spellStart"/>
      <w:r w:rsidRPr="0051575C">
        <w:rPr>
          <w:rFonts w:ascii="Arial" w:hAnsi="Arial"/>
          <w:i/>
        </w:rPr>
        <w:t>diagn</w:t>
      </w:r>
      <w:proofErr w:type="spellEnd"/>
      <w:r>
        <w:rPr>
          <w:rFonts w:ascii="Arial" w:hAnsi="Arial"/>
        </w:rPr>
        <w:t xml:space="preserve"> – </w:t>
      </w:r>
      <w:r w:rsidR="00596433">
        <w:rPr>
          <w:rFonts w:ascii="Arial" w:hAnsi="Arial"/>
        </w:rPr>
        <w:t>It creates the corresponding average deflection plot (over-plotted line in following plots)</w:t>
      </w:r>
    </w:p>
    <w:p w14:paraId="0950BEBD" w14:textId="77777777" w:rsidR="00F33C4D" w:rsidRDefault="00F33C4D">
      <w:pPr>
        <w:rPr>
          <w:rFonts w:ascii="Arial" w:hAnsi="Arial"/>
          <w:bCs/>
        </w:rPr>
      </w:pPr>
    </w:p>
    <w:p w14:paraId="79B20264" w14:textId="77777777" w:rsidR="00F33C4D" w:rsidRPr="00366568" w:rsidRDefault="00CB3467" w:rsidP="00403B82">
      <w:pPr>
        <w:jc w:val="center"/>
        <w:rPr>
          <w:rFonts w:ascii="Arial" w:hAnsi="Arial"/>
          <w:bCs/>
        </w:rPr>
      </w:pPr>
      <w:r w:rsidRPr="00367ADD">
        <w:rPr>
          <w:rFonts w:ascii="Arial" w:hAnsi="Arial"/>
          <w:noProof/>
        </w:rPr>
        <w:pict w14:anchorId="7D9E79C1">
          <v:shape id="_x0000_i1028" type="#_x0000_t75" alt="" style="width:426pt;height:284pt;mso-width-percent:0;mso-height-percent:0;mso-width-percent:0;mso-height-percent:0">
            <v:imagedata r:id="rId11" o:title="new_def_plot"/>
          </v:shape>
        </w:pict>
      </w:r>
    </w:p>
    <w:p w14:paraId="3D12BD33" w14:textId="77777777" w:rsidR="00403B82" w:rsidRDefault="00403B82">
      <w:pPr>
        <w:rPr>
          <w:rFonts w:ascii="Arial" w:hAnsi="Arial"/>
          <w:b/>
          <w:bCs/>
        </w:rPr>
      </w:pPr>
    </w:p>
    <w:p w14:paraId="12F12592" w14:textId="77777777" w:rsidR="00E87667" w:rsidRDefault="00E87667" w:rsidP="00FF3416">
      <w:pPr>
        <w:rPr>
          <w:rFonts w:ascii="Arial" w:hAnsi="Arial"/>
          <w:b/>
          <w:bCs/>
        </w:rPr>
      </w:pPr>
    </w:p>
    <w:p w14:paraId="483B15ED" w14:textId="77777777" w:rsidR="00FF3416" w:rsidRPr="009C7CDA" w:rsidRDefault="00FF3416" w:rsidP="00FF3416">
      <w:pPr>
        <w:rPr>
          <w:rFonts w:ascii="Arial" w:hAnsi="Arial"/>
          <w:b/>
          <w:bCs/>
        </w:rPr>
      </w:pPr>
      <w:r>
        <w:rPr>
          <w:rFonts w:ascii="Arial" w:hAnsi="Arial"/>
          <w:b/>
          <w:bCs/>
        </w:rPr>
        <w:t>3.1.5</w:t>
      </w:r>
      <w:r w:rsidR="00E87667">
        <w:rPr>
          <w:rFonts w:ascii="Arial" w:hAnsi="Arial"/>
          <w:b/>
          <w:bCs/>
        </w:rPr>
        <w:t>.</w:t>
      </w:r>
      <w:r w:rsidR="00E87667">
        <w:rPr>
          <w:rFonts w:ascii="Arial" w:hAnsi="Arial"/>
          <w:b/>
          <w:bCs/>
        </w:rPr>
        <w:tab/>
      </w:r>
      <w:proofErr w:type="spellStart"/>
      <w:r w:rsidR="00E87667">
        <w:rPr>
          <w:rFonts w:ascii="Arial" w:hAnsi="Arial"/>
          <w:b/>
          <w:bCs/>
        </w:rPr>
        <w:t>pla_pos</w:t>
      </w:r>
      <w:r w:rsidRPr="009C7CDA">
        <w:rPr>
          <w:rFonts w:ascii="Arial" w:hAnsi="Arial"/>
          <w:b/>
          <w:bCs/>
        </w:rPr>
        <w:t>_spec_crib</w:t>
      </w:r>
      <w:proofErr w:type="spellEnd"/>
    </w:p>
    <w:p w14:paraId="1DC4EE4E" w14:textId="77777777" w:rsidR="00FF3416" w:rsidRPr="009C7CDA" w:rsidRDefault="00FF3416" w:rsidP="00FF3416">
      <w:pPr>
        <w:rPr>
          <w:rFonts w:ascii="Arial" w:hAnsi="Arial"/>
        </w:rPr>
      </w:pPr>
    </w:p>
    <w:p w14:paraId="26F6EB92" w14:textId="77777777" w:rsidR="00FF3416" w:rsidRDefault="00E87667" w:rsidP="00FF3416">
      <w:pPr>
        <w:rPr>
          <w:rFonts w:ascii="Arial" w:hAnsi="Arial"/>
        </w:rPr>
      </w:pPr>
      <w:r>
        <w:rPr>
          <w:rFonts w:ascii="Arial" w:hAnsi="Arial"/>
        </w:rPr>
        <w:t>To plot PLASTIC position</w:t>
      </w:r>
      <w:r w:rsidR="00FF3416">
        <w:rPr>
          <w:rFonts w:ascii="Arial" w:hAnsi="Arial"/>
        </w:rPr>
        <w:t xml:space="preserve"> spectra (</w:t>
      </w:r>
      <w:r w:rsidR="0020337E">
        <w:rPr>
          <w:rFonts w:ascii="Arial" w:hAnsi="Arial"/>
        </w:rPr>
        <w:t>quantity</w:t>
      </w:r>
      <w:r w:rsidR="00FF3416">
        <w:rPr>
          <w:rFonts w:ascii="Arial" w:hAnsi="Arial"/>
        </w:rPr>
        <w:t xml:space="preserve"> vs. deflection angle vs. time)</w:t>
      </w:r>
    </w:p>
    <w:p w14:paraId="69B81395" w14:textId="77777777" w:rsidR="00FF3416" w:rsidRDefault="00FF3416" w:rsidP="00FF3416">
      <w:pPr>
        <w:rPr>
          <w:rFonts w:ascii="Arial" w:hAnsi="Arial"/>
          <w:b/>
          <w:bCs/>
        </w:rPr>
      </w:pPr>
    </w:p>
    <w:p w14:paraId="55D42946" w14:textId="77777777" w:rsidR="00FF3416" w:rsidRDefault="00FF3416" w:rsidP="00FF3416">
      <w:pPr>
        <w:rPr>
          <w:rFonts w:ascii="Arial" w:hAnsi="Arial"/>
          <w:i/>
          <w:iCs/>
        </w:rPr>
      </w:pPr>
      <w:r w:rsidRPr="003D4212">
        <w:rPr>
          <w:rFonts w:ascii="Arial" w:hAnsi="Arial"/>
          <w:b/>
        </w:rPr>
        <w:t>INPUT PARAMETERS</w:t>
      </w:r>
      <w:r>
        <w:rPr>
          <w:rFonts w:ascii="Arial" w:hAnsi="Arial"/>
        </w:rPr>
        <w:t xml:space="preserve">: </w:t>
      </w:r>
      <w:r>
        <w:rPr>
          <w:rFonts w:ascii="Arial" w:hAnsi="Arial"/>
          <w:i/>
          <w:iCs/>
        </w:rPr>
        <w:t xml:space="preserve">product, time, timespan, units, energy, </w:t>
      </w:r>
      <w:r w:rsidR="000A6396">
        <w:rPr>
          <w:rFonts w:ascii="Arial" w:hAnsi="Arial"/>
          <w:i/>
          <w:iCs/>
        </w:rPr>
        <w:t>theta</w:t>
      </w:r>
    </w:p>
    <w:p w14:paraId="47403CB8" w14:textId="77777777" w:rsidR="00FF3416" w:rsidRDefault="00FF3416" w:rsidP="00FF3416">
      <w:pPr>
        <w:rPr>
          <w:rFonts w:ascii="Arial" w:hAnsi="Arial"/>
          <w:b/>
          <w:bCs/>
        </w:rPr>
      </w:pPr>
    </w:p>
    <w:p w14:paraId="066633F7" w14:textId="77777777" w:rsidR="00FF3416" w:rsidRDefault="00FF3416" w:rsidP="00FF3416">
      <w:pPr>
        <w:rPr>
          <w:rFonts w:ascii="Arial" w:hAnsi="Arial"/>
          <w:bCs/>
        </w:rPr>
      </w:pPr>
      <w:r>
        <w:rPr>
          <w:rFonts w:ascii="Arial" w:hAnsi="Arial"/>
          <w:bCs/>
        </w:rPr>
        <w:t xml:space="preserve">The inputs are the same as the ones described for the energy spectra (3.1.2). An additional input is the energy range (3.1.1) over which the energy spectrum is integrated </w:t>
      </w:r>
      <w:r w:rsidR="004710DF">
        <w:rPr>
          <w:rFonts w:ascii="Arial" w:hAnsi="Arial"/>
          <w:bCs/>
        </w:rPr>
        <w:t>(and the theta</w:t>
      </w:r>
      <w:r>
        <w:rPr>
          <w:rFonts w:ascii="Arial" w:hAnsi="Arial"/>
          <w:bCs/>
        </w:rPr>
        <w:t xml:space="preserve"> range (3.1.1)</w:t>
      </w:r>
      <w:r w:rsidR="004710DF">
        <w:rPr>
          <w:rFonts w:ascii="Arial" w:hAnsi="Arial"/>
          <w:bCs/>
        </w:rPr>
        <w:t xml:space="preserve"> which is not used yet)</w:t>
      </w:r>
      <w:r>
        <w:rPr>
          <w:rFonts w:ascii="Arial" w:hAnsi="Arial"/>
          <w:bCs/>
        </w:rPr>
        <w:t>.</w:t>
      </w:r>
    </w:p>
    <w:p w14:paraId="19E44B65" w14:textId="77777777" w:rsidR="00FF3416" w:rsidRDefault="00FF3416" w:rsidP="00FF3416">
      <w:pPr>
        <w:rPr>
          <w:rFonts w:ascii="Arial" w:hAnsi="Arial"/>
          <w:bCs/>
        </w:rPr>
      </w:pPr>
    </w:p>
    <w:p w14:paraId="662D322A" w14:textId="77777777" w:rsidR="00FF3416" w:rsidRPr="0051575C" w:rsidRDefault="00FF3416" w:rsidP="00FF3416">
      <w:pPr>
        <w:rPr>
          <w:rFonts w:ascii="Arial" w:hAnsi="Arial"/>
        </w:rPr>
      </w:pPr>
      <w:r w:rsidRPr="003D4212">
        <w:rPr>
          <w:rFonts w:ascii="Arial" w:hAnsi="Arial"/>
          <w:b/>
        </w:rPr>
        <w:t>KEYWORDS</w:t>
      </w:r>
      <w:r>
        <w:rPr>
          <w:rFonts w:ascii="Arial" w:hAnsi="Arial"/>
        </w:rPr>
        <w:t xml:space="preserve">: </w:t>
      </w:r>
      <w:proofErr w:type="spellStart"/>
      <w:r w:rsidRPr="0051575C">
        <w:rPr>
          <w:rFonts w:ascii="Arial" w:hAnsi="Arial"/>
          <w:i/>
        </w:rPr>
        <w:t>diagn</w:t>
      </w:r>
      <w:proofErr w:type="spellEnd"/>
      <w:r>
        <w:rPr>
          <w:rFonts w:ascii="Arial" w:hAnsi="Arial"/>
        </w:rPr>
        <w:t xml:space="preserve"> – It creates the corresponding average </w:t>
      </w:r>
      <w:r w:rsidR="007125F1">
        <w:rPr>
          <w:rFonts w:ascii="Arial" w:hAnsi="Arial"/>
        </w:rPr>
        <w:t>position</w:t>
      </w:r>
      <w:r>
        <w:rPr>
          <w:rFonts w:ascii="Arial" w:hAnsi="Arial"/>
        </w:rPr>
        <w:t xml:space="preserve"> plot (over-plotted line in following plots)</w:t>
      </w:r>
    </w:p>
    <w:p w14:paraId="6EEA523E" w14:textId="77777777" w:rsidR="00FF3416" w:rsidRDefault="00FF3416" w:rsidP="00FF3416">
      <w:pPr>
        <w:rPr>
          <w:rFonts w:ascii="Arial" w:hAnsi="Arial"/>
          <w:bCs/>
        </w:rPr>
      </w:pPr>
    </w:p>
    <w:p w14:paraId="2E61FE53" w14:textId="77777777" w:rsidR="001A6591" w:rsidRDefault="00CB3467" w:rsidP="00C97B5B">
      <w:pPr>
        <w:jc w:val="center"/>
        <w:rPr>
          <w:rFonts w:ascii="Arial" w:hAnsi="Arial"/>
          <w:bCs/>
        </w:rPr>
      </w:pPr>
      <w:r w:rsidRPr="00531508">
        <w:rPr>
          <w:rFonts w:ascii="Arial" w:hAnsi="Arial"/>
          <w:noProof/>
        </w:rPr>
        <w:lastRenderedPageBreak/>
        <w:pict w14:anchorId="181569A9">
          <v:shape id="_x0000_i1027" type="#_x0000_t75" alt="" style="width:414pt;height:284pt;mso-width-percent:0;mso-height-percent:0;mso-width-percent:0;mso-height-percent:0">
            <v:imagedata r:id="rId12" o:title="A_pos_20070215"/>
          </v:shape>
        </w:pict>
      </w:r>
    </w:p>
    <w:p w14:paraId="00667BEA" w14:textId="77777777" w:rsidR="00FF3416" w:rsidRDefault="00FF3416">
      <w:pPr>
        <w:rPr>
          <w:rFonts w:ascii="Arial" w:hAnsi="Arial"/>
          <w:b/>
          <w:bCs/>
        </w:rPr>
      </w:pPr>
    </w:p>
    <w:p w14:paraId="76AC779A" w14:textId="77777777" w:rsidR="00C97B5B" w:rsidRDefault="00C97B5B">
      <w:pPr>
        <w:rPr>
          <w:rFonts w:ascii="Arial" w:hAnsi="Arial"/>
          <w:b/>
          <w:bCs/>
        </w:rPr>
      </w:pPr>
    </w:p>
    <w:p w14:paraId="5175469B" w14:textId="77777777" w:rsidR="003452F2" w:rsidRDefault="00D435E3">
      <w:pPr>
        <w:rPr>
          <w:rFonts w:ascii="Arial" w:hAnsi="Arial"/>
          <w:b/>
          <w:bCs/>
        </w:rPr>
      </w:pPr>
      <w:r>
        <w:rPr>
          <w:rFonts w:ascii="Arial" w:hAnsi="Arial"/>
          <w:b/>
          <w:bCs/>
        </w:rPr>
        <w:t>3.1.6</w:t>
      </w:r>
      <w:r w:rsidR="00DB2666">
        <w:rPr>
          <w:rFonts w:ascii="Arial" w:hAnsi="Arial"/>
          <w:b/>
          <w:bCs/>
        </w:rPr>
        <w:t>.</w:t>
      </w:r>
      <w:r w:rsidR="00DB2666">
        <w:rPr>
          <w:rFonts w:ascii="Arial" w:hAnsi="Arial"/>
          <w:b/>
          <w:bCs/>
        </w:rPr>
        <w:tab/>
      </w:r>
      <w:proofErr w:type="spellStart"/>
      <w:r w:rsidR="00DB2666">
        <w:rPr>
          <w:rFonts w:ascii="Arial" w:hAnsi="Arial"/>
          <w:b/>
          <w:bCs/>
        </w:rPr>
        <w:t>pla_ob</w:t>
      </w:r>
      <w:r w:rsidR="003452F2">
        <w:rPr>
          <w:rFonts w:ascii="Arial" w:hAnsi="Arial"/>
          <w:b/>
          <w:bCs/>
        </w:rPr>
        <w:t>mom_crib</w:t>
      </w:r>
      <w:proofErr w:type="spellEnd"/>
    </w:p>
    <w:p w14:paraId="1B2293AF" w14:textId="77777777" w:rsidR="003452F2" w:rsidRDefault="003452F2">
      <w:pPr>
        <w:rPr>
          <w:rFonts w:ascii="Arial" w:hAnsi="Arial"/>
        </w:rPr>
      </w:pPr>
    </w:p>
    <w:p w14:paraId="18885F38" w14:textId="77777777" w:rsidR="003452F2" w:rsidRDefault="005B5D10">
      <w:pPr>
        <w:rPr>
          <w:rFonts w:ascii="Arial" w:hAnsi="Arial"/>
        </w:rPr>
      </w:pPr>
      <w:r>
        <w:rPr>
          <w:rFonts w:ascii="Arial" w:hAnsi="Arial"/>
        </w:rPr>
        <w:t xml:space="preserve">To </w:t>
      </w:r>
      <w:r w:rsidR="007A3C6C">
        <w:rPr>
          <w:rFonts w:ascii="Arial" w:hAnsi="Arial"/>
        </w:rPr>
        <w:t>plot</w:t>
      </w:r>
      <w:r>
        <w:rPr>
          <w:rFonts w:ascii="Arial" w:hAnsi="Arial"/>
        </w:rPr>
        <w:t xml:space="preserve"> PLASTIC on-board</w:t>
      </w:r>
      <w:r w:rsidR="003452F2">
        <w:rPr>
          <w:rFonts w:ascii="Arial" w:hAnsi="Arial"/>
        </w:rPr>
        <w:t xml:space="preserve"> moments</w:t>
      </w:r>
      <w:r w:rsidR="00F9219F">
        <w:rPr>
          <w:rFonts w:ascii="Arial" w:hAnsi="Arial"/>
        </w:rPr>
        <w:t xml:space="preserve"> (</w:t>
      </w:r>
      <w:r w:rsidR="00CD23A8">
        <w:rPr>
          <w:rFonts w:ascii="Arial" w:hAnsi="Arial"/>
        </w:rPr>
        <w:t>quantity vs. time)</w:t>
      </w:r>
    </w:p>
    <w:p w14:paraId="42B99520" w14:textId="77777777" w:rsidR="003452F2" w:rsidRDefault="003452F2">
      <w:pPr>
        <w:rPr>
          <w:rFonts w:ascii="Arial" w:hAnsi="Arial"/>
        </w:rPr>
      </w:pPr>
    </w:p>
    <w:p w14:paraId="649AC5CA" w14:textId="77777777" w:rsidR="003452F2" w:rsidRDefault="003452F2">
      <w:pPr>
        <w:rPr>
          <w:rFonts w:ascii="Arial" w:hAnsi="Arial"/>
          <w:i/>
          <w:iCs/>
        </w:rPr>
      </w:pPr>
      <w:r>
        <w:rPr>
          <w:rFonts w:ascii="Arial" w:hAnsi="Arial"/>
        </w:rPr>
        <w:t xml:space="preserve"> </w:t>
      </w:r>
      <w:r w:rsidR="00A4458F" w:rsidRPr="007875BD">
        <w:rPr>
          <w:rFonts w:ascii="Arial" w:hAnsi="Arial"/>
          <w:b/>
        </w:rPr>
        <w:t>I</w:t>
      </w:r>
      <w:r w:rsidRPr="007875BD">
        <w:rPr>
          <w:rFonts w:ascii="Arial" w:hAnsi="Arial"/>
          <w:b/>
        </w:rPr>
        <w:t>NPUT PARAMETERS</w:t>
      </w:r>
      <w:r>
        <w:rPr>
          <w:rFonts w:ascii="Arial" w:hAnsi="Arial"/>
        </w:rPr>
        <w:t xml:space="preserve">: </w:t>
      </w:r>
      <w:proofErr w:type="spellStart"/>
      <w:r>
        <w:rPr>
          <w:rFonts w:ascii="Arial" w:hAnsi="Arial"/>
          <w:i/>
          <w:iCs/>
        </w:rPr>
        <w:t>sat</w:t>
      </w:r>
      <w:r w:rsidR="00B52018">
        <w:rPr>
          <w:rFonts w:ascii="Arial" w:hAnsi="Arial"/>
          <w:i/>
          <w:iCs/>
        </w:rPr>
        <w:t>_moment</w:t>
      </w:r>
      <w:proofErr w:type="spellEnd"/>
      <w:r w:rsidR="00B52018">
        <w:rPr>
          <w:rFonts w:ascii="Arial" w:hAnsi="Arial"/>
          <w:i/>
          <w:iCs/>
        </w:rPr>
        <w:t>, time, timespan</w:t>
      </w:r>
    </w:p>
    <w:p w14:paraId="20A2B612" w14:textId="77777777" w:rsidR="003452F2" w:rsidRDefault="003452F2">
      <w:pPr>
        <w:rPr>
          <w:rFonts w:ascii="Arial" w:hAnsi="Arial"/>
        </w:rPr>
      </w:pPr>
    </w:p>
    <w:p w14:paraId="1D2F824B" w14:textId="77777777" w:rsidR="000476B0" w:rsidRPr="0046118B" w:rsidRDefault="000476B0">
      <w:pPr>
        <w:rPr>
          <w:rFonts w:ascii="Arial" w:hAnsi="Arial"/>
          <w:sz w:val="20"/>
          <w:szCs w:val="20"/>
        </w:rPr>
      </w:pPr>
      <w:r w:rsidRPr="0046118B">
        <w:rPr>
          <w:rFonts w:ascii="Arial" w:hAnsi="Arial"/>
          <w:sz w:val="20"/>
          <w:szCs w:val="20"/>
        </w:rPr>
        <w:t>Possible moment products:</w:t>
      </w:r>
    </w:p>
    <w:p w14:paraId="42A6421A" w14:textId="77777777" w:rsidR="000476B0" w:rsidRPr="0046118B" w:rsidRDefault="000476B0">
      <w:pPr>
        <w:rPr>
          <w:rFonts w:ascii="Arial" w:hAnsi="Arial"/>
          <w:sz w:val="20"/>
          <w:szCs w:val="20"/>
        </w:rPr>
      </w:pPr>
    </w:p>
    <w:p w14:paraId="7F42A487" w14:textId="77777777" w:rsidR="00F30A0C" w:rsidRPr="0046118B" w:rsidRDefault="00F30A0C">
      <w:pPr>
        <w:rPr>
          <w:rFonts w:ascii="Arial" w:hAnsi="Arial"/>
          <w:sz w:val="20"/>
          <w:szCs w:val="20"/>
        </w:rPr>
      </w:pPr>
      <w:r w:rsidRPr="0046118B">
        <w:rPr>
          <w:rFonts w:ascii="Arial" w:hAnsi="Arial"/>
          <w:sz w:val="20"/>
          <w:szCs w:val="20"/>
        </w:rPr>
        <w:t xml:space="preserve">D: </w:t>
      </w:r>
      <w:r w:rsidRPr="0046118B">
        <w:rPr>
          <w:rFonts w:ascii="Arial" w:hAnsi="Arial"/>
          <w:sz w:val="20"/>
          <w:szCs w:val="20"/>
        </w:rPr>
        <w:tab/>
      </w:r>
      <w:r w:rsidRPr="0046118B">
        <w:rPr>
          <w:rFonts w:ascii="Arial" w:hAnsi="Arial"/>
          <w:sz w:val="20"/>
          <w:szCs w:val="20"/>
        </w:rPr>
        <w:tab/>
        <w:t>Density</w:t>
      </w:r>
    </w:p>
    <w:p w14:paraId="3AAEBB04" w14:textId="77777777" w:rsidR="00F30A0C" w:rsidRPr="0046118B" w:rsidRDefault="00F30A0C">
      <w:pPr>
        <w:rPr>
          <w:rFonts w:ascii="Arial" w:hAnsi="Arial"/>
          <w:sz w:val="20"/>
          <w:szCs w:val="20"/>
        </w:rPr>
      </w:pPr>
      <w:r w:rsidRPr="0046118B">
        <w:rPr>
          <w:rFonts w:ascii="Arial" w:hAnsi="Arial"/>
          <w:sz w:val="20"/>
          <w:szCs w:val="20"/>
        </w:rPr>
        <w:t xml:space="preserve">VX: </w:t>
      </w:r>
      <w:r w:rsidRPr="0046118B">
        <w:rPr>
          <w:rFonts w:ascii="Arial" w:hAnsi="Arial"/>
          <w:sz w:val="20"/>
          <w:szCs w:val="20"/>
        </w:rPr>
        <w:tab/>
      </w:r>
      <w:r w:rsidRPr="0046118B">
        <w:rPr>
          <w:rFonts w:ascii="Arial" w:hAnsi="Arial"/>
          <w:sz w:val="20"/>
          <w:szCs w:val="20"/>
        </w:rPr>
        <w:tab/>
        <w:t xml:space="preserve">Velocity Vx component </w:t>
      </w:r>
    </w:p>
    <w:p w14:paraId="5C49588D" w14:textId="77777777" w:rsidR="00F30A0C" w:rsidRPr="0046118B" w:rsidRDefault="00F30A0C" w:rsidP="00F30A0C">
      <w:pPr>
        <w:rPr>
          <w:rFonts w:ascii="Arial" w:hAnsi="Arial"/>
          <w:sz w:val="20"/>
          <w:szCs w:val="20"/>
        </w:rPr>
      </w:pPr>
      <w:r w:rsidRPr="0046118B">
        <w:rPr>
          <w:rFonts w:ascii="Arial" w:hAnsi="Arial"/>
          <w:sz w:val="20"/>
          <w:szCs w:val="20"/>
        </w:rPr>
        <w:t xml:space="preserve">VY: </w:t>
      </w:r>
      <w:r w:rsidRPr="0046118B">
        <w:rPr>
          <w:rFonts w:ascii="Arial" w:hAnsi="Arial"/>
          <w:sz w:val="20"/>
          <w:szCs w:val="20"/>
        </w:rPr>
        <w:tab/>
      </w:r>
      <w:r w:rsidRPr="0046118B">
        <w:rPr>
          <w:rFonts w:ascii="Arial" w:hAnsi="Arial"/>
          <w:sz w:val="20"/>
          <w:szCs w:val="20"/>
        </w:rPr>
        <w:tab/>
        <w:t xml:space="preserve">Velocity </w:t>
      </w:r>
      <w:proofErr w:type="spellStart"/>
      <w:r w:rsidRPr="0046118B">
        <w:rPr>
          <w:rFonts w:ascii="Arial" w:hAnsi="Arial"/>
          <w:sz w:val="20"/>
          <w:szCs w:val="20"/>
        </w:rPr>
        <w:t>Vy</w:t>
      </w:r>
      <w:proofErr w:type="spellEnd"/>
      <w:r w:rsidRPr="0046118B">
        <w:rPr>
          <w:rFonts w:ascii="Arial" w:hAnsi="Arial"/>
          <w:sz w:val="20"/>
          <w:szCs w:val="20"/>
        </w:rPr>
        <w:t xml:space="preserve"> component </w:t>
      </w:r>
    </w:p>
    <w:p w14:paraId="04D6F9BC" w14:textId="77777777" w:rsidR="00F30A0C" w:rsidRPr="0046118B" w:rsidRDefault="00F30A0C" w:rsidP="00F30A0C">
      <w:pPr>
        <w:rPr>
          <w:rFonts w:ascii="Arial" w:hAnsi="Arial"/>
          <w:sz w:val="20"/>
          <w:szCs w:val="20"/>
        </w:rPr>
      </w:pPr>
      <w:r w:rsidRPr="0046118B">
        <w:rPr>
          <w:rFonts w:ascii="Arial" w:hAnsi="Arial"/>
          <w:sz w:val="20"/>
          <w:szCs w:val="20"/>
        </w:rPr>
        <w:t xml:space="preserve">VZ: </w:t>
      </w:r>
      <w:r w:rsidRPr="0046118B">
        <w:rPr>
          <w:rFonts w:ascii="Arial" w:hAnsi="Arial"/>
          <w:sz w:val="20"/>
          <w:szCs w:val="20"/>
        </w:rPr>
        <w:tab/>
      </w:r>
      <w:r w:rsidRPr="0046118B">
        <w:rPr>
          <w:rFonts w:ascii="Arial" w:hAnsi="Arial"/>
          <w:sz w:val="20"/>
          <w:szCs w:val="20"/>
        </w:rPr>
        <w:tab/>
        <w:t xml:space="preserve">Velocity </w:t>
      </w:r>
      <w:proofErr w:type="spellStart"/>
      <w:r w:rsidRPr="0046118B">
        <w:rPr>
          <w:rFonts w:ascii="Arial" w:hAnsi="Arial"/>
          <w:sz w:val="20"/>
          <w:szCs w:val="20"/>
        </w:rPr>
        <w:t>Vz</w:t>
      </w:r>
      <w:proofErr w:type="spellEnd"/>
      <w:r w:rsidRPr="0046118B">
        <w:rPr>
          <w:rFonts w:ascii="Arial" w:hAnsi="Arial"/>
          <w:sz w:val="20"/>
          <w:szCs w:val="20"/>
        </w:rPr>
        <w:t xml:space="preserve"> component</w:t>
      </w:r>
    </w:p>
    <w:p w14:paraId="463752F9" w14:textId="77777777" w:rsidR="00F30A0C" w:rsidRPr="0046118B" w:rsidRDefault="00F30A0C" w:rsidP="00F30A0C">
      <w:pPr>
        <w:rPr>
          <w:rFonts w:ascii="Arial" w:hAnsi="Arial"/>
          <w:sz w:val="20"/>
          <w:szCs w:val="20"/>
        </w:rPr>
      </w:pPr>
      <w:r w:rsidRPr="0046118B">
        <w:rPr>
          <w:rFonts w:ascii="Arial" w:hAnsi="Arial"/>
          <w:sz w:val="20"/>
          <w:szCs w:val="20"/>
        </w:rPr>
        <w:t xml:space="preserve">VXYZ: </w:t>
      </w:r>
      <w:r w:rsidR="00912E4F">
        <w:rPr>
          <w:rFonts w:ascii="Arial" w:hAnsi="Arial"/>
          <w:sz w:val="20"/>
          <w:szCs w:val="20"/>
        </w:rPr>
        <w:tab/>
      </w:r>
      <w:r w:rsidRPr="0046118B">
        <w:rPr>
          <w:rFonts w:ascii="Arial" w:hAnsi="Arial"/>
          <w:sz w:val="20"/>
          <w:szCs w:val="20"/>
        </w:rPr>
        <w:tab/>
        <w:t xml:space="preserve">All three velocity components </w:t>
      </w:r>
    </w:p>
    <w:p w14:paraId="537704B4" w14:textId="77777777" w:rsidR="00606316" w:rsidRPr="0046118B" w:rsidRDefault="00606316" w:rsidP="00F30A0C">
      <w:pPr>
        <w:rPr>
          <w:rFonts w:ascii="Arial" w:hAnsi="Arial"/>
          <w:sz w:val="20"/>
          <w:szCs w:val="20"/>
        </w:rPr>
      </w:pPr>
      <w:r w:rsidRPr="0046118B">
        <w:rPr>
          <w:rFonts w:ascii="Arial" w:hAnsi="Arial"/>
          <w:sz w:val="20"/>
          <w:szCs w:val="20"/>
        </w:rPr>
        <w:t>VT</w:t>
      </w:r>
      <w:r w:rsidR="00F30A0C" w:rsidRPr="0046118B">
        <w:rPr>
          <w:rFonts w:ascii="Arial" w:hAnsi="Arial"/>
          <w:sz w:val="20"/>
          <w:szCs w:val="20"/>
        </w:rPr>
        <w:t xml:space="preserve">: </w:t>
      </w:r>
      <w:r w:rsidR="00F30A0C" w:rsidRPr="0046118B">
        <w:rPr>
          <w:rFonts w:ascii="Arial" w:hAnsi="Arial"/>
          <w:sz w:val="20"/>
          <w:szCs w:val="20"/>
        </w:rPr>
        <w:tab/>
      </w:r>
      <w:r w:rsidRPr="0046118B">
        <w:rPr>
          <w:rFonts w:ascii="Arial" w:hAnsi="Arial"/>
          <w:sz w:val="20"/>
          <w:szCs w:val="20"/>
        </w:rPr>
        <w:tab/>
      </w:r>
      <w:r w:rsidR="00F30A0C" w:rsidRPr="0046118B">
        <w:rPr>
          <w:rFonts w:ascii="Arial" w:hAnsi="Arial"/>
          <w:sz w:val="20"/>
          <w:szCs w:val="20"/>
        </w:rPr>
        <w:t>Veloc</w:t>
      </w:r>
      <w:r w:rsidRPr="0046118B">
        <w:rPr>
          <w:rFonts w:ascii="Arial" w:hAnsi="Arial"/>
          <w:sz w:val="20"/>
          <w:szCs w:val="20"/>
        </w:rPr>
        <w:t xml:space="preserve">ity </w:t>
      </w:r>
      <w:proofErr w:type="spellStart"/>
      <w:r w:rsidRPr="0046118B">
        <w:rPr>
          <w:rFonts w:ascii="Arial" w:hAnsi="Arial"/>
          <w:sz w:val="20"/>
          <w:szCs w:val="20"/>
        </w:rPr>
        <w:t>Vtotal</w:t>
      </w:r>
      <w:proofErr w:type="spellEnd"/>
      <w:r w:rsidRPr="0046118B">
        <w:rPr>
          <w:rFonts w:ascii="Arial" w:hAnsi="Arial"/>
          <w:sz w:val="20"/>
          <w:szCs w:val="20"/>
        </w:rPr>
        <w:t xml:space="preserve"> component</w:t>
      </w:r>
    </w:p>
    <w:p w14:paraId="17FC5CF6" w14:textId="77777777" w:rsidR="00F30A0C" w:rsidRPr="0046118B" w:rsidRDefault="00606316" w:rsidP="00F30A0C">
      <w:pPr>
        <w:rPr>
          <w:rFonts w:ascii="Arial" w:hAnsi="Arial"/>
          <w:sz w:val="20"/>
          <w:szCs w:val="20"/>
        </w:rPr>
      </w:pPr>
      <w:r w:rsidRPr="0046118B">
        <w:rPr>
          <w:rFonts w:ascii="Arial" w:hAnsi="Arial"/>
          <w:sz w:val="20"/>
          <w:szCs w:val="20"/>
        </w:rPr>
        <w:t>TXX:</w:t>
      </w:r>
      <w:r w:rsidRPr="0046118B">
        <w:rPr>
          <w:rFonts w:ascii="Arial" w:hAnsi="Arial"/>
          <w:sz w:val="20"/>
          <w:szCs w:val="20"/>
        </w:rPr>
        <w:tab/>
      </w:r>
      <w:r w:rsidR="00F30A0C" w:rsidRPr="0046118B">
        <w:rPr>
          <w:rFonts w:ascii="Arial" w:hAnsi="Arial"/>
          <w:sz w:val="20"/>
          <w:szCs w:val="20"/>
        </w:rPr>
        <w:t xml:space="preserve"> </w:t>
      </w:r>
      <w:r w:rsidRPr="0046118B">
        <w:rPr>
          <w:rFonts w:ascii="Arial" w:hAnsi="Arial"/>
          <w:sz w:val="20"/>
          <w:szCs w:val="20"/>
        </w:rPr>
        <w:tab/>
        <w:t>Temperature xx</w:t>
      </w:r>
    </w:p>
    <w:p w14:paraId="47870E9A" w14:textId="77777777" w:rsidR="00606316" w:rsidRPr="0046118B" w:rsidRDefault="00606316" w:rsidP="00606316">
      <w:pPr>
        <w:rPr>
          <w:rFonts w:ascii="Arial" w:hAnsi="Arial"/>
          <w:sz w:val="20"/>
          <w:szCs w:val="20"/>
        </w:rPr>
      </w:pPr>
      <w:r w:rsidRPr="0046118B">
        <w:rPr>
          <w:rFonts w:ascii="Arial" w:hAnsi="Arial"/>
          <w:sz w:val="20"/>
          <w:szCs w:val="20"/>
        </w:rPr>
        <w:t>TYY:</w:t>
      </w:r>
      <w:r w:rsidRPr="0046118B">
        <w:rPr>
          <w:rFonts w:ascii="Arial" w:hAnsi="Arial"/>
          <w:sz w:val="20"/>
          <w:szCs w:val="20"/>
        </w:rPr>
        <w:tab/>
        <w:t xml:space="preserve"> </w:t>
      </w:r>
      <w:r w:rsidRPr="0046118B">
        <w:rPr>
          <w:rFonts w:ascii="Arial" w:hAnsi="Arial"/>
          <w:sz w:val="20"/>
          <w:szCs w:val="20"/>
        </w:rPr>
        <w:tab/>
        <w:t xml:space="preserve">Temperature </w:t>
      </w:r>
      <w:proofErr w:type="spellStart"/>
      <w:r w:rsidRPr="0046118B">
        <w:rPr>
          <w:rFonts w:ascii="Arial" w:hAnsi="Arial"/>
          <w:sz w:val="20"/>
          <w:szCs w:val="20"/>
        </w:rPr>
        <w:t>yy</w:t>
      </w:r>
      <w:proofErr w:type="spellEnd"/>
    </w:p>
    <w:p w14:paraId="2347FD7E" w14:textId="77777777" w:rsidR="00606316" w:rsidRPr="0046118B" w:rsidRDefault="00606316" w:rsidP="00606316">
      <w:pPr>
        <w:rPr>
          <w:rFonts w:ascii="Arial" w:hAnsi="Arial"/>
          <w:sz w:val="20"/>
          <w:szCs w:val="20"/>
        </w:rPr>
      </w:pPr>
      <w:r w:rsidRPr="0046118B">
        <w:rPr>
          <w:rFonts w:ascii="Arial" w:hAnsi="Arial"/>
          <w:sz w:val="20"/>
          <w:szCs w:val="20"/>
        </w:rPr>
        <w:t>TZZ:</w:t>
      </w:r>
      <w:r w:rsidRPr="0046118B">
        <w:rPr>
          <w:rFonts w:ascii="Arial" w:hAnsi="Arial"/>
          <w:sz w:val="20"/>
          <w:szCs w:val="20"/>
        </w:rPr>
        <w:tab/>
        <w:t xml:space="preserve"> </w:t>
      </w:r>
      <w:r w:rsidRPr="0046118B">
        <w:rPr>
          <w:rFonts w:ascii="Arial" w:hAnsi="Arial"/>
          <w:sz w:val="20"/>
          <w:szCs w:val="20"/>
        </w:rPr>
        <w:tab/>
        <w:t xml:space="preserve">Temperature </w:t>
      </w:r>
      <w:proofErr w:type="spellStart"/>
      <w:r w:rsidRPr="0046118B">
        <w:rPr>
          <w:rFonts w:ascii="Arial" w:hAnsi="Arial"/>
          <w:sz w:val="20"/>
          <w:szCs w:val="20"/>
        </w:rPr>
        <w:t>zz</w:t>
      </w:r>
      <w:proofErr w:type="spellEnd"/>
    </w:p>
    <w:p w14:paraId="1BD4928F" w14:textId="77777777" w:rsidR="00F30A0C" w:rsidRPr="0046118B" w:rsidRDefault="00512247">
      <w:pPr>
        <w:rPr>
          <w:rFonts w:ascii="Arial" w:hAnsi="Arial"/>
          <w:sz w:val="20"/>
          <w:szCs w:val="20"/>
        </w:rPr>
      </w:pPr>
      <w:r w:rsidRPr="0046118B">
        <w:rPr>
          <w:rFonts w:ascii="Arial" w:hAnsi="Arial"/>
          <w:sz w:val="20"/>
          <w:szCs w:val="20"/>
        </w:rPr>
        <w:t>TXXYYZZ:</w:t>
      </w:r>
      <w:r w:rsidRPr="0046118B">
        <w:rPr>
          <w:rFonts w:ascii="Arial" w:hAnsi="Arial"/>
          <w:sz w:val="20"/>
          <w:szCs w:val="20"/>
        </w:rPr>
        <w:tab/>
        <w:t>All three temperature components</w:t>
      </w:r>
    </w:p>
    <w:p w14:paraId="45072BE0" w14:textId="77777777" w:rsidR="00DD4B04" w:rsidRPr="0046118B" w:rsidRDefault="00DD4B04" w:rsidP="00DD4B04">
      <w:pPr>
        <w:rPr>
          <w:rFonts w:ascii="Arial" w:hAnsi="Arial"/>
          <w:sz w:val="20"/>
          <w:szCs w:val="20"/>
        </w:rPr>
      </w:pPr>
      <w:r w:rsidRPr="0046118B">
        <w:rPr>
          <w:rFonts w:ascii="Arial" w:hAnsi="Arial"/>
          <w:sz w:val="20"/>
          <w:szCs w:val="20"/>
        </w:rPr>
        <w:t>PXX:</w:t>
      </w:r>
      <w:r w:rsidRPr="0046118B">
        <w:rPr>
          <w:rFonts w:ascii="Arial" w:hAnsi="Arial"/>
          <w:sz w:val="20"/>
          <w:szCs w:val="20"/>
        </w:rPr>
        <w:tab/>
        <w:t xml:space="preserve"> </w:t>
      </w:r>
      <w:r w:rsidRPr="0046118B">
        <w:rPr>
          <w:rFonts w:ascii="Arial" w:hAnsi="Arial"/>
          <w:sz w:val="20"/>
          <w:szCs w:val="20"/>
        </w:rPr>
        <w:tab/>
      </w:r>
      <w:r w:rsidR="003C6FFA" w:rsidRPr="0046118B">
        <w:rPr>
          <w:rFonts w:ascii="Arial" w:hAnsi="Arial"/>
          <w:sz w:val="20"/>
          <w:szCs w:val="20"/>
        </w:rPr>
        <w:t>Pressure</w:t>
      </w:r>
      <w:r w:rsidRPr="0046118B">
        <w:rPr>
          <w:rFonts w:ascii="Arial" w:hAnsi="Arial"/>
          <w:sz w:val="20"/>
          <w:szCs w:val="20"/>
        </w:rPr>
        <w:t xml:space="preserve"> xx</w:t>
      </w:r>
    </w:p>
    <w:p w14:paraId="3F2B057E" w14:textId="77777777" w:rsidR="00DD4B04" w:rsidRPr="0046118B" w:rsidRDefault="00DD4B04" w:rsidP="00DD4B04">
      <w:pPr>
        <w:rPr>
          <w:rFonts w:ascii="Arial" w:hAnsi="Arial"/>
          <w:sz w:val="20"/>
          <w:szCs w:val="20"/>
        </w:rPr>
      </w:pPr>
      <w:r w:rsidRPr="0046118B">
        <w:rPr>
          <w:rFonts w:ascii="Arial" w:hAnsi="Arial"/>
          <w:sz w:val="20"/>
          <w:szCs w:val="20"/>
        </w:rPr>
        <w:t>PYY:</w:t>
      </w:r>
      <w:r w:rsidRPr="0046118B">
        <w:rPr>
          <w:rFonts w:ascii="Arial" w:hAnsi="Arial"/>
          <w:sz w:val="20"/>
          <w:szCs w:val="20"/>
        </w:rPr>
        <w:tab/>
        <w:t xml:space="preserve"> </w:t>
      </w:r>
      <w:r w:rsidRPr="0046118B">
        <w:rPr>
          <w:rFonts w:ascii="Arial" w:hAnsi="Arial"/>
          <w:sz w:val="20"/>
          <w:szCs w:val="20"/>
        </w:rPr>
        <w:tab/>
      </w:r>
      <w:r w:rsidR="003C6FFA" w:rsidRPr="0046118B">
        <w:rPr>
          <w:rFonts w:ascii="Arial" w:hAnsi="Arial"/>
          <w:sz w:val="20"/>
          <w:szCs w:val="20"/>
        </w:rPr>
        <w:t>Pressure</w:t>
      </w:r>
      <w:r w:rsidRPr="0046118B">
        <w:rPr>
          <w:rFonts w:ascii="Arial" w:hAnsi="Arial"/>
          <w:sz w:val="20"/>
          <w:szCs w:val="20"/>
        </w:rPr>
        <w:t xml:space="preserve"> </w:t>
      </w:r>
      <w:proofErr w:type="spellStart"/>
      <w:r w:rsidRPr="0046118B">
        <w:rPr>
          <w:rFonts w:ascii="Arial" w:hAnsi="Arial"/>
          <w:sz w:val="20"/>
          <w:szCs w:val="20"/>
        </w:rPr>
        <w:t>yy</w:t>
      </w:r>
      <w:proofErr w:type="spellEnd"/>
    </w:p>
    <w:p w14:paraId="707E99CC" w14:textId="77777777" w:rsidR="00DD4B04" w:rsidRPr="0046118B" w:rsidRDefault="00DD4B04" w:rsidP="00DD4B04">
      <w:pPr>
        <w:rPr>
          <w:rFonts w:ascii="Arial" w:hAnsi="Arial"/>
          <w:sz w:val="20"/>
          <w:szCs w:val="20"/>
        </w:rPr>
      </w:pPr>
      <w:r w:rsidRPr="0046118B">
        <w:rPr>
          <w:rFonts w:ascii="Arial" w:hAnsi="Arial"/>
          <w:sz w:val="20"/>
          <w:szCs w:val="20"/>
        </w:rPr>
        <w:t>PZZ:</w:t>
      </w:r>
      <w:r w:rsidRPr="0046118B">
        <w:rPr>
          <w:rFonts w:ascii="Arial" w:hAnsi="Arial"/>
          <w:sz w:val="20"/>
          <w:szCs w:val="20"/>
        </w:rPr>
        <w:tab/>
        <w:t xml:space="preserve"> </w:t>
      </w:r>
      <w:r w:rsidRPr="0046118B">
        <w:rPr>
          <w:rFonts w:ascii="Arial" w:hAnsi="Arial"/>
          <w:sz w:val="20"/>
          <w:szCs w:val="20"/>
        </w:rPr>
        <w:tab/>
      </w:r>
      <w:r w:rsidR="003C6FFA" w:rsidRPr="0046118B">
        <w:rPr>
          <w:rFonts w:ascii="Arial" w:hAnsi="Arial"/>
          <w:sz w:val="20"/>
          <w:szCs w:val="20"/>
        </w:rPr>
        <w:t>Pressure</w:t>
      </w:r>
      <w:r w:rsidRPr="0046118B">
        <w:rPr>
          <w:rFonts w:ascii="Arial" w:hAnsi="Arial"/>
          <w:sz w:val="20"/>
          <w:szCs w:val="20"/>
        </w:rPr>
        <w:t xml:space="preserve"> </w:t>
      </w:r>
      <w:proofErr w:type="spellStart"/>
      <w:r w:rsidRPr="0046118B">
        <w:rPr>
          <w:rFonts w:ascii="Arial" w:hAnsi="Arial"/>
          <w:sz w:val="20"/>
          <w:szCs w:val="20"/>
        </w:rPr>
        <w:t>zz</w:t>
      </w:r>
      <w:proofErr w:type="spellEnd"/>
    </w:p>
    <w:p w14:paraId="43DF1DF2" w14:textId="77777777" w:rsidR="00DD4B04" w:rsidRPr="00B61F32" w:rsidRDefault="00DD4B04" w:rsidP="00DD4B04">
      <w:pPr>
        <w:rPr>
          <w:rFonts w:ascii="Arial" w:hAnsi="Arial"/>
          <w:sz w:val="20"/>
          <w:szCs w:val="20"/>
        </w:rPr>
      </w:pPr>
      <w:r w:rsidRPr="00B61F32">
        <w:rPr>
          <w:rFonts w:ascii="Arial" w:hAnsi="Arial"/>
          <w:sz w:val="20"/>
          <w:szCs w:val="20"/>
        </w:rPr>
        <w:t>PXXYYZZ:</w:t>
      </w:r>
      <w:r w:rsidRPr="00B61F32">
        <w:rPr>
          <w:rFonts w:ascii="Arial" w:hAnsi="Arial"/>
          <w:sz w:val="20"/>
          <w:szCs w:val="20"/>
        </w:rPr>
        <w:tab/>
        <w:t xml:space="preserve">All three </w:t>
      </w:r>
      <w:r w:rsidR="003C6FFA" w:rsidRPr="00B61F32">
        <w:rPr>
          <w:rFonts w:ascii="Arial" w:hAnsi="Arial"/>
          <w:sz w:val="20"/>
          <w:szCs w:val="20"/>
        </w:rPr>
        <w:t>pressure</w:t>
      </w:r>
      <w:r w:rsidRPr="00B61F32">
        <w:rPr>
          <w:rFonts w:ascii="Arial" w:hAnsi="Arial"/>
          <w:sz w:val="20"/>
          <w:szCs w:val="20"/>
        </w:rPr>
        <w:t xml:space="preserve"> components</w:t>
      </w:r>
    </w:p>
    <w:p w14:paraId="618CAA0C" w14:textId="77777777" w:rsidR="00512247" w:rsidRPr="00B61F32" w:rsidRDefault="00512247">
      <w:pPr>
        <w:rPr>
          <w:rFonts w:ascii="Arial" w:hAnsi="Arial"/>
          <w:sz w:val="20"/>
          <w:szCs w:val="20"/>
        </w:rPr>
      </w:pPr>
    </w:p>
    <w:p w14:paraId="6C648618" w14:textId="77777777" w:rsidR="00512247" w:rsidRDefault="00B61F32">
      <w:pPr>
        <w:rPr>
          <w:rFonts w:ascii="Arial" w:hAnsi="Arial"/>
          <w:b/>
          <w:sz w:val="20"/>
          <w:szCs w:val="20"/>
        </w:rPr>
      </w:pPr>
      <w:proofErr w:type="spellStart"/>
      <w:r w:rsidRPr="00B61F32">
        <w:rPr>
          <w:rFonts w:ascii="Arial" w:hAnsi="Arial"/>
          <w:b/>
          <w:sz w:val="20"/>
          <w:szCs w:val="20"/>
        </w:rPr>
        <w:t>sat_moment</w:t>
      </w:r>
      <w:proofErr w:type="spellEnd"/>
      <w:r w:rsidRPr="00B61F32">
        <w:rPr>
          <w:rFonts w:ascii="Arial" w:hAnsi="Arial"/>
          <w:b/>
          <w:sz w:val="20"/>
          <w:szCs w:val="20"/>
        </w:rPr>
        <w:t xml:space="preserve"> input examples:</w:t>
      </w:r>
    </w:p>
    <w:p w14:paraId="67792A99" w14:textId="77777777" w:rsidR="00B61F32" w:rsidRPr="00B61F32" w:rsidRDefault="00B61F32">
      <w:pPr>
        <w:rPr>
          <w:rFonts w:ascii="Arial" w:hAnsi="Arial"/>
          <w:b/>
          <w:sz w:val="20"/>
          <w:szCs w:val="20"/>
        </w:rPr>
      </w:pPr>
    </w:p>
    <w:p w14:paraId="2E640E5E" w14:textId="77777777" w:rsidR="00B61F32" w:rsidRPr="00B61F32" w:rsidRDefault="00B61F32">
      <w:pPr>
        <w:rPr>
          <w:rFonts w:ascii="Arial" w:hAnsi="Arial"/>
          <w:sz w:val="20"/>
          <w:szCs w:val="20"/>
        </w:rPr>
      </w:pPr>
      <w:proofErr w:type="spellStart"/>
      <w:r w:rsidRPr="00B61F32">
        <w:rPr>
          <w:rFonts w:ascii="Arial" w:hAnsi="Arial"/>
          <w:sz w:val="20"/>
          <w:szCs w:val="20"/>
        </w:rPr>
        <w:t>sat_moment</w:t>
      </w:r>
      <w:proofErr w:type="spellEnd"/>
      <w:r w:rsidRPr="00B61F32">
        <w:rPr>
          <w:rFonts w:ascii="Arial" w:hAnsi="Arial"/>
          <w:sz w:val="20"/>
          <w:szCs w:val="20"/>
        </w:rPr>
        <w:t xml:space="preserve"> = [‘A_D’, ‘B-D’]</w:t>
      </w:r>
    </w:p>
    <w:p w14:paraId="4F87FD5F" w14:textId="77777777" w:rsidR="00B61F32" w:rsidRPr="00B61F32" w:rsidRDefault="00B61F32" w:rsidP="00B61F32">
      <w:pPr>
        <w:rPr>
          <w:rFonts w:ascii="Arial" w:hAnsi="Arial"/>
          <w:sz w:val="20"/>
          <w:szCs w:val="20"/>
        </w:rPr>
      </w:pPr>
      <w:proofErr w:type="spellStart"/>
      <w:r w:rsidRPr="00B61F32">
        <w:rPr>
          <w:rFonts w:ascii="Arial" w:hAnsi="Arial"/>
          <w:sz w:val="20"/>
          <w:szCs w:val="20"/>
        </w:rPr>
        <w:t>sat_moment</w:t>
      </w:r>
      <w:proofErr w:type="spellEnd"/>
      <w:r w:rsidRPr="00B61F32">
        <w:rPr>
          <w:rFonts w:ascii="Arial" w:hAnsi="Arial"/>
          <w:sz w:val="20"/>
          <w:szCs w:val="20"/>
        </w:rPr>
        <w:t xml:space="preserve"> = [‘A_D’, ‘</w:t>
      </w:r>
      <w:r>
        <w:rPr>
          <w:rFonts w:ascii="Arial" w:hAnsi="Arial"/>
          <w:sz w:val="20"/>
          <w:szCs w:val="20"/>
        </w:rPr>
        <w:t>A_VX</w:t>
      </w:r>
      <w:r w:rsidRPr="00B61F32">
        <w:rPr>
          <w:rFonts w:ascii="Arial" w:hAnsi="Arial"/>
          <w:sz w:val="20"/>
          <w:szCs w:val="20"/>
        </w:rPr>
        <w:t>’</w:t>
      </w:r>
      <w:r>
        <w:rPr>
          <w:rFonts w:ascii="Arial" w:hAnsi="Arial"/>
          <w:sz w:val="20"/>
          <w:szCs w:val="20"/>
        </w:rPr>
        <w:t>, ‘A_VY’, ‘A_TXXYYZZ’</w:t>
      </w:r>
      <w:r w:rsidRPr="00B61F32">
        <w:rPr>
          <w:rFonts w:ascii="Arial" w:hAnsi="Arial"/>
          <w:sz w:val="20"/>
          <w:szCs w:val="20"/>
        </w:rPr>
        <w:t>]</w:t>
      </w:r>
    </w:p>
    <w:p w14:paraId="2F0FFB75" w14:textId="77777777" w:rsidR="00B61F32" w:rsidRDefault="00B61F32">
      <w:pPr>
        <w:rPr>
          <w:rFonts w:ascii="Arial" w:hAnsi="Arial"/>
          <w:sz w:val="20"/>
          <w:szCs w:val="20"/>
        </w:rPr>
      </w:pPr>
    </w:p>
    <w:p w14:paraId="132E7818" w14:textId="77777777" w:rsidR="00FE56C2" w:rsidRPr="00B61F32" w:rsidRDefault="00FE56C2" w:rsidP="00FE56C2">
      <w:pPr>
        <w:rPr>
          <w:rFonts w:ascii="Arial" w:hAnsi="Arial"/>
          <w:sz w:val="20"/>
          <w:szCs w:val="20"/>
        </w:rPr>
      </w:pPr>
      <w:r>
        <w:rPr>
          <w:rFonts w:ascii="Arial" w:hAnsi="Arial"/>
          <w:sz w:val="20"/>
          <w:szCs w:val="20"/>
        </w:rPr>
        <w:t xml:space="preserve">Note: For this version of the software one input per spacecraft will load all moments. </w:t>
      </w:r>
      <w:proofErr w:type="gramStart"/>
      <w:r>
        <w:rPr>
          <w:rFonts w:ascii="Arial" w:hAnsi="Arial"/>
          <w:sz w:val="20"/>
          <w:szCs w:val="20"/>
        </w:rPr>
        <w:t>Therefore</w:t>
      </w:r>
      <w:proofErr w:type="gramEnd"/>
      <w:r>
        <w:rPr>
          <w:rFonts w:ascii="Arial" w:hAnsi="Arial"/>
          <w:sz w:val="20"/>
          <w:szCs w:val="20"/>
        </w:rPr>
        <w:t xml:space="preserve"> the first example:  </w:t>
      </w:r>
      <w:proofErr w:type="spellStart"/>
      <w:r w:rsidRPr="00B61F32">
        <w:rPr>
          <w:rFonts w:ascii="Arial" w:hAnsi="Arial"/>
          <w:sz w:val="20"/>
          <w:szCs w:val="20"/>
        </w:rPr>
        <w:t>sat_moment</w:t>
      </w:r>
      <w:proofErr w:type="spellEnd"/>
      <w:r w:rsidRPr="00B61F32">
        <w:rPr>
          <w:rFonts w:ascii="Arial" w:hAnsi="Arial"/>
          <w:sz w:val="20"/>
          <w:szCs w:val="20"/>
        </w:rPr>
        <w:t xml:space="preserve"> = [‘A_D’, ‘B-D’]</w:t>
      </w:r>
      <w:r>
        <w:rPr>
          <w:rFonts w:ascii="Arial" w:hAnsi="Arial"/>
          <w:sz w:val="20"/>
          <w:szCs w:val="20"/>
        </w:rPr>
        <w:t xml:space="preserve"> will load all moments for both spacecraft. After the crib-sheet is executed using the </w:t>
      </w:r>
      <w:proofErr w:type="spellStart"/>
      <w:r w:rsidRPr="00FE56C2">
        <w:rPr>
          <w:rFonts w:ascii="Arial" w:hAnsi="Arial"/>
          <w:i/>
          <w:sz w:val="20"/>
          <w:szCs w:val="20"/>
        </w:rPr>
        <w:lastRenderedPageBreak/>
        <w:t>tplot_names</w:t>
      </w:r>
      <w:proofErr w:type="spellEnd"/>
      <w:r>
        <w:rPr>
          <w:rFonts w:ascii="Arial" w:hAnsi="Arial"/>
          <w:sz w:val="20"/>
          <w:szCs w:val="20"/>
        </w:rPr>
        <w:t xml:space="preserve"> command will show the list of all the moments.</w:t>
      </w:r>
    </w:p>
    <w:p w14:paraId="78C1FA38" w14:textId="77777777" w:rsidR="00FE56C2" w:rsidRPr="00B61F32" w:rsidRDefault="00FE56C2">
      <w:pPr>
        <w:rPr>
          <w:rFonts w:ascii="Arial" w:hAnsi="Arial"/>
          <w:sz w:val="20"/>
          <w:szCs w:val="20"/>
        </w:rPr>
      </w:pPr>
    </w:p>
    <w:p w14:paraId="44A93DD0" w14:textId="77777777" w:rsidR="000476B0" w:rsidRDefault="000476B0">
      <w:pPr>
        <w:rPr>
          <w:rFonts w:ascii="Arial" w:hAnsi="Arial"/>
        </w:rPr>
      </w:pPr>
    </w:p>
    <w:p w14:paraId="2BB53DFD" w14:textId="77777777" w:rsidR="003452F2" w:rsidRDefault="003452F2">
      <w:pPr>
        <w:rPr>
          <w:rFonts w:ascii="Arial" w:hAnsi="Arial"/>
        </w:rPr>
      </w:pPr>
      <w:r w:rsidRPr="00751335">
        <w:rPr>
          <w:rFonts w:ascii="Arial" w:hAnsi="Arial"/>
          <w:b/>
        </w:rPr>
        <w:t>KEYWORDS:</w:t>
      </w:r>
      <w:r w:rsidR="00751335">
        <w:rPr>
          <w:rFonts w:ascii="Arial" w:hAnsi="Arial"/>
          <w:b/>
        </w:rPr>
        <w:t xml:space="preserve"> </w:t>
      </w:r>
      <w:r w:rsidR="00CB36CC">
        <w:rPr>
          <w:rFonts w:ascii="Arial" w:hAnsi="Arial"/>
        </w:rPr>
        <w:t>INST_COORD</w:t>
      </w:r>
      <w:r w:rsidR="00751335">
        <w:rPr>
          <w:rFonts w:ascii="Arial" w:hAnsi="Arial"/>
        </w:rPr>
        <w:t>: moments are calculated in instrument coordinates</w:t>
      </w:r>
    </w:p>
    <w:p w14:paraId="6317DC30" w14:textId="77777777" w:rsidR="003452F2" w:rsidRDefault="003452F2" w:rsidP="006E32B0">
      <w:pPr>
        <w:rPr>
          <w:rFonts w:ascii="Arial" w:hAnsi="Arial"/>
        </w:rPr>
      </w:pPr>
    </w:p>
    <w:p w14:paraId="25671001" w14:textId="77777777" w:rsidR="003452F2" w:rsidRDefault="0060184D">
      <w:pPr>
        <w:rPr>
          <w:rFonts w:ascii="Arial" w:hAnsi="Arial"/>
        </w:rPr>
      </w:pPr>
      <w:r>
        <w:rPr>
          <w:rFonts w:ascii="Arial" w:hAnsi="Arial"/>
        </w:rPr>
        <w:t>In the following figure on-board moments from STA (black) and STB (blue) are plotted.</w:t>
      </w:r>
    </w:p>
    <w:p w14:paraId="7DDDC5C9" w14:textId="77777777" w:rsidR="003452F2" w:rsidRDefault="003452F2">
      <w:pPr>
        <w:rPr>
          <w:rFonts w:ascii="Arial" w:hAnsi="Arial"/>
        </w:rPr>
      </w:pPr>
    </w:p>
    <w:p w14:paraId="3FF99E8A" w14:textId="77777777" w:rsidR="003452F2" w:rsidRDefault="00CB3467" w:rsidP="00D022D1">
      <w:pPr>
        <w:jc w:val="center"/>
        <w:rPr>
          <w:rFonts w:ascii="Arial" w:hAnsi="Arial"/>
        </w:rPr>
      </w:pPr>
      <w:r w:rsidRPr="00D022D1">
        <w:rPr>
          <w:rFonts w:ascii="Arial" w:hAnsi="Arial"/>
          <w:noProof/>
        </w:rPr>
        <w:pict w14:anchorId="2A090944">
          <v:shape id="_x0000_i1026" type="#_x0000_t75" alt="" style="width:241pt;height:340pt;mso-width-percent:0;mso-height-percent:0;mso-width-percent:0;mso-height-percent:0">
            <v:imagedata r:id="rId13" o:title="PLA_page_moments_20070120"/>
          </v:shape>
        </w:pict>
      </w:r>
    </w:p>
    <w:p w14:paraId="6643EAF9" w14:textId="77777777" w:rsidR="003452F2" w:rsidRDefault="003452F2">
      <w:pPr>
        <w:rPr>
          <w:rFonts w:ascii="Arial" w:hAnsi="Arial"/>
        </w:rPr>
      </w:pPr>
    </w:p>
    <w:p w14:paraId="569A404D" w14:textId="77777777" w:rsidR="003452F2" w:rsidRDefault="003452F2">
      <w:pPr>
        <w:rPr>
          <w:rFonts w:ascii="Arial" w:hAnsi="Arial"/>
        </w:rPr>
      </w:pPr>
    </w:p>
    <w:p w14:paraId="76A1AEC0" w14:textId="77777777" w:rsidR="002E56A2" w:rsidRDefault="002E56A2">
      <w:pPr>
        <w:rPr>
          <w:rFonts w:ascii="Arial" w:hAnsi="Arial"/>
        </w:rPr>
      </w:pPr>
    </w:p>
    <w:p w14:paraId="33B9E15B" w14:textId="77777777" w:rsidR="00E56F30" w:rsidRDefault="0063494D" w:rsidP="00E56F30">
      <w:pPr>
        <w:rPr>
          <w:rFonts w:ascii="Arial" w:hAnsi="Arial"/>
          <w:b/>
          <w:bCs/>
        </w:rPr>
      </w:pPr>
      <w:r>
        <w:rPr>
          <w:rFonts w:ascii="Arial" w:hAnsi="Arial"/>
          <w:b/>
          <w:bCs/>
        </w:rPr>
        <w:t>3.1.7.</w:t>
      </w:r>
      <w:r>
        <w:rPr>
          <w:rFonts w:ascii="Arial" w:hAnsi="Arial"/>
          <w:b/>
          <w:bCs/>
        </w:rPr>
        <w:tab/>
      </w:r>
      <w:proofErr w:type="spellStart"/>
      <w:r>
        <w:rPr>
          <w:rFonts w:ascii="Arial" w:hAnsi="Arial"/>
          <w:b/>
          <w:bCs/>
        </w:rPr>
        <w:t>pla_mon</w:t>
      </w:r>
      <w:r w:rsidR="00E56F30">
        <w:rPr>
          <w:rFonts w:ascii="Arial" w:hAnsi="Arial"/>
          <w:b/>
          <w:bCs/>
        </w:rPr>
        <w:t>_crib</w:t>
      </w:r>
      <w:proofErr w:type="spellEnd"/>
    </w:p>
    <w:p w14:paraId="7D071F38" w14:textId="77777777" w:rsidR="00E56F30" w:rsidRDefault="00E56F30" w:rsidP="00E56F30">
      <w:pPr>
        <w:rPr>
          <w:rFonts w:ascii="Arial" w:hAnsi="Arial"/>
        </w:rPr>
      </w:pPr>
    </w:p>
    <w:p w14:paraId="1545AC45" w14:textId="77777777" w:rsidR="00E56F30" w:rsidRDefault="0063494D" w:rsidP="00E56F30">
      <w:pPr>
        <w:rPr>
          <w:rFonts w:ascii="Arial" w:hAnsi="Arial"/>
        </w:rPr>
      </w:pPr>
      <w:r>
        <w:rPr>
          <w:rFonts w:ascii="Arial" w:hAnsi="Arial"/>
        </w:rPr>
        <w:t>To plot PLASTIC monitor rates</w:t>
      </w:r>
      <w:r w:rsidR="00E56F30">
        <w:rPr>
          <w:rFonts w:ascii="Arial" w:hAnsi="Arial"/>
        </w:rPr>
        <w:t xml:space="preserve"> (quantity vs. time)</w:t>
      </w:r>
    </w:p>
    <w:p w14:paraId="2CEE8F89" w14:textId="77777777" w:rsidR="00E56F30" w:rsidRDefault="00E56F30" w:rsidP="00E56F30">
      <w:pPr>
        <w:rPr>
          <w:rFonts w:ascii="Arial" w:hAnsi="Arial"/>
        </w:rPr>
      </w:pPr>
    </w:p>
    <w:p w14:paraId="570544A6" w14:textId="77777777" w:rsidR="00E56F30" w:rsidRDefault="00E56F30" w:rsidP="00E56F30">
      <w:pPr>
        <w:rPr>
          <w:rFonts w:ascii="Arial" w:hAnsi="Arial"/>
          <w:i/>
          <w:iCs/>
        </w:rPr>
      </w:pPr>
      <w:r>
        <w:rPr>
          <w:rFonts w:ascii="Arial" w:hAnsi="Arial"/>
        </w:rPr>
        <w:t xml:space="preserve"> </w:t>
      </w:r>
      <w:r w:rsidRPr="007875BD">
        <w:rPr>
          <w:rFonts w:ascii="Arial" w:hAnsi="Arial"/>
          <w:b/>
        </w:rPr>
        <w:t>INPUT PARAMETERS</w:t>
      </w:r>
      <w:r>
        <w:rPr>
          <w:rFonts w:ascii="Arial" w:hAnsi="Arial"/>
        </w:rPr>
        <w:t xml:space="preserve">: </w:t>
      </w:r>
      <w:r w:rsidR="00FB5FA7">
        <w:rPr>
          <w:rFonts w:ascii="Arial" w:hAnsi="Arial"/>
          <w:i/>
          <w:iCs/>
        </w:rPr>
        <w:t>sat,</w:t>
      </w:r>
      <w:r>
        <w:rPr>
          <w:rFonts w:ascii="Arial" w:hAnsi="Arial"/>
          <w:i/>
          <w:iCs/>
        </w:rPr>
        <w:t xml:space="preserve"> </w:t>
      </w:r>
      <w:proofErr w:type="spellStart"/>
      <w:r w:rsidR="00FB5FA7">
        <w:rPr>
          <w:rFonts w:ascii="Arial" w:hAnsi="Arial"/>
          <w:i/>
          <w:iCs/>
        </w:rPr>
        <w:t>sat_mon</w:t>
      </w:r>
      <w:proofErr w:type="spellEnd"/>
      <w:r w:rsidR="00FB5FA7">
        <w:rPr>
          <w:rFonts w:ascii="Arial" w:hAnsi="Arial"/>
          <w:i/>
          <w:iCs/>
        </w:rPr>
        <w:t xml:space="preserve">, </w:t>
      </w:r>
      <w:proofErr w:type="spellStart"/>
      <w:r w:rsidR="00256977">
        <w:rPr>
          <w:rFonts w:ascii="Arial" w:hAnsi="Arial"/>
          <w:i/>
          <w:iCs/>
        </w:rPr>
        <w:t>e_step</w:t>
      </w:r>
      <w:proofErr w:type="spellEnd"/>
      <w:r w:rsidR="00256977">
        <w:rPr>
          <w:rFonts w:ascii="Arial" w:hAnsi="Arial"/>
          <w:i/>
          <w:iCs/>
        </w:rPr>
        <w:t xml:space="preserve">, </w:t>
      </w:r>
      <w:r>
        <w:rPr>
          <w:rFonts w:ascii="Arial" w:hAnsi="Arial"/>
          <w:i/>
          <w:iCs/>
        </w:rPr>
        <w:t>time, timespan</w:t>
      </w:r>
      <w:r w:rsidR="00FB5FA7">
        <w:rPr>
          <w:rFonts w:ascii="Arial" w:hAnsi="Arial"/>
          <w:i/>
          <w:iCs/>
        </w:rPr>
        <w:t xml:space="preserve">, units, </w:t>
      </w:r>
      <w:proofErr w:type="spellStart"/>
      <w:r w:rsidR="00FB5FA7">
        <w:rPr>
          <w:rFonts w:ascii="Arial" w:hAnsi="Arial"/>
          <w:i/>
          <w:iCs/>
        </w:rPr>
        <w:t>no_eng</w:t>
      </w:r>
      <w:proofErr w:type="spellEnd"/>
      <w:r w:rsidR="00FB5FA7">
        <w:rPr>
          <w:rFonts w:ascii="Arial" w:hAnsi="Arial"/>
          <w:i/>
          <w:iCs/>
        </w:rPr>
        <w:t xml:space="preserve">, </w:t>
      </w:r>
    </w:p>
    <w:p w14:paraId="002771E5" w14:textId="77777777" w:rsidR="00E56F30" w:rsidRDefault="00E56F30" w:rsidP="00E56F30">
      <w:pPr>
        <w:rPr>
          <w:rFonts w:ascii="Arial" w:hAnsi="Arial"/>
        </w:rPr>
      </w:pPr>
    </w:p>
    <w:p w14:paraId="04490CA7" w14:textId="77777777" w:rsidR="00E56F30" w:rsidRDefault="00E56F30" w:rsidP="00E56F30">
      <w:pPr>
        <w:rPr>
          <w:rFonts w:ascii="Arial" w:hAnsi="Arial"/>
          <w:sz w:val="20"/>
          <w:szCs w:val="20"/>
        </w:rPr>
      </w:pPr>
      <w:r w:rsidRPr="001D3144">
        <w:rPr>
          <w:rFonts w:ascii="Arial" w:hAnsi="Arial"/>
          <w:sz w:val="20"/>
          <w:szCs w:val="20"/>
        </w:rPr>
        <w:t xml:space="preserve">Possible </w:t>
      </w:r>
      <w:proofErr w:type="spellStart"/>
      <w:r w:rsidR="00100AB2" w:rsidRPr="00100AB2">
        <w:rPr>
          <w:rFonts w:ascii="Arial" w:hAnsi="Arial"/>
          <w:i/>
          <w:sz w:val="20"/>
          <w:szCs w:val="20"/>
        </w:rPr>
        <w:t>sat_mon</w:t>
      </w:r>
      <w:proofErr w:type="spellEnd"/>
      <w:r w:rsidRPr="001D3144">
        <w:rPr>
          <w:rFonts w:ascii="Arial" w:hAnsi="Arial"/>
          <w:sz w:val="20"/>
          <w:szCs w:val="20"/>
        </w:rPr>
        <w:t xml:space="preserve"> products:</w:t>
      </w:r>
    </w:p>
    <w:p w14:paraId="01770777" w14:textId="77777777" w:rsidR="00DF2E2C" w:rsidRPr="001D3144" w:rsidRDefault="00DF2E2C" w:rsidP="00E56F30">
      <w:pPr>
        <w:rPr>
          <w:rFonts w:ascii="Arial" w:hAnsi="Arial"/>
          <w:sz w:val="20"/>
          <w:szCs w:val="20"/>
        </w:rPr>
      </w:pPr>
    </w:p>
    <w:p w14:paraId="4E6602D5" w14:textId="77777777" w:rsidR="001D3144" w:rsidRPr="00732EC8" w:rsidRDefault="00DC0366" w:rsidP="001D3144">
      <w:pPr>
        <w:rPr>
          <w:rFonts w:ascii="Arial" w:hAnsi="Arial"/>
          <w:sz w:val="20"/>
          <w:szCs w:val="20"/>
          <w:lang w:val="pt-PT"/>
        </w:rPr>
      </w:pPr>
      <w:r>
        <w:rPr>
          <w:rFonts w:ascii="Arial" w:hAnsi="Arial"/>
          <w:sz w:val="20"/>
          <w:szCs w:val="20"/>
          <w:lang w:val="pt-PT"/>
        </w:rPr>
        <w:t>‘</w:t>
      </w:r>
      <w:r w:rsidR="001D3144" w:rsidRPr="00732EC8">
        <w:rPr>
          <w:rFonts w:ascii="Arial" w:hAnsi="Arial"/>
          <w:sz w:val="20"/>
          <w:szCs w:val="20"/>
          <w:lang w:val="pt-PT"/>
        </w:rPr>
        <w:t>s_valid</w:t>
      </w:r>
      <w:r>
        <w:rPr>
          <w:rFonts w:ascii="Arial" w:hAnsi="Arial"/>
          <w:sz w:val="20"/>
          <w:szCs w:val="20"/>
          <w:lang w:val="pt-PT"/>
        </w:rPr>
        <w:t>’</w:t>
      </w:r>
    </w:p>
    <w:p w14:paraId="3A878B8D" w14:textId="77777777" w:rsidR="001D3144" w:rsidRPr="001D3144" w:rsidRDefault="00DC0366" w:rsidP="001D3144">
      <w:pPr>
        <w:rPr>
          <w:rFonts w:ascii="Arial" w:hAnsi="Arial"/>
          <w:sz w:val="20"/>
          <w:szCs w:val="20"/>
          <w:lang w:val="pt-PT"/>
        </w:rPr>
      </w:pPr>
      <w:r>
        <w:rPr>
          <w:rFonts w:ascii="Arial" w:hAnsi="Arial"/>
          <w:sz w:val="20"/>
          <w:szCs w:val="20"/>
          <w:lang w:val="pt-PT"/>
        </w:rPr>
        <w:t>‘</w:t>
      </w:r>
      <w:r w:rsidR="001D3144" w:rsidRPr="001D3144">
        <w:rPr>
          <w:rFonts w:ascii="Arial" w:hAnsi="Arial"/>
          <w:sz w:val="20"/>
          <w:szCs w:val="20"/>
          <w:lang w:val="pt-PT"/>
        </w:rPr>
        <w:t>s_e_not_req</w:t>
      </w:r>
      <w:r w:rsidR="00D87A33">
        <w:rPr>
          <w:rFonts w:ascii="Arial" w:hAnsi="Arial"/>
          <w:sz w:val="20"/>
          <w:szCs w:val="20"/>
          <w:lang w:val="pt-PT"/>
        </w:rPr>
        <w:t>’</w:t>
      </w:r>
    </w:p>
    <w:p w14:paraId="7D016D3F" w14:textId="77777777" w:rsidR="001D3144" w:rsidRPr="001D3144" w:rsidRDefault="00DC0366" w:rsidP="001D3144">
      <w:pPr>
        <w:rPr>
          <w:rFonts w:ascii="Arial" w:hAnsi="Arial"/>
          <w:sz w:val="20"/>
          <w:szCs w:val="20"/>
          <w:lang w:val="pt-PT"/>
        </w:rPr>
      </w:pPr>
      <w:r>
        <w:rPr>
          <w:rFonts w:ascii="Arial" w:hAnsi="Arial"/>
          <w:sz w:val="20"/>
          <w:szCs w:val="20"/>
          <w:lang w:val="pt-PT"/>
        </w:rPr>
        <w:t>‘</w:t>
      </w:r>
      <w:r w:rsidR="001D3144" w:rsidRPr="001D3144">
        <w:rPr>
          <w:rFonts w:ascii="Arial" w:hAnsi="Arial"/>
          <w:sz w:val="20"/>
          <w:szCs w:val="20"/>
          <w:lang w:val="pt-PT"/>
        </w:rPr>
        <w:t>s_e_req</w:t>
      </w:r>
      <w:r w:rsidR="00D87A33">
        <w:rPr>
          <w:rFonts w:ascii="Arial" w:hAnsi="Arial"/>
          <w:sz w:val="20"/>
          <w:szCs w:val="20"/>
          <w:lang w:val="pt-PT"/>
        </w:rPr>
        <w:t>’</w:t>
      </w:r>
    </w:p>
    <w:p w14:paraId="3AC8FF9A" w14:textId="77777777" w:rsidR="001D3144" w:rsidRPr="001D3144" w:rsidRDefault="00DC0366" w:rsidP="001D3144">
      <w:pPr>
        <w:rPr>
          <w:rFonts w:ascii="Arial" w:hAnsi="Arial"/>
          <w:sz w:val="20"/>
          <w:szCs w:val="20"/>
          <w:lang w:val="pt-PT"/>
        </w:rPr>
      </w:pPr>
      <w:r>
        <w:rPr>
          <w:rFonts w:ascii="Arial" w:hAnsi="Arial"/>
          <w:sz w:val="20"/>
          <w:szCs w:val="20"/>
          <w:lang w:val="pt-PT"/>
        </w:rPr>
        <w:t>‘</w:t>
      </w:r>
      <w:r w:rsidR="001D3144" w:rsidRPr="001D3144">
        <w:rPr>
          <w:rFonts w:ascii="Arial" w:hAnsi="Arial"/>
          <w:sz w:val="20"/>
          <w:szCs w:val="20"/>
          <w:lang w:val="pt-PT"/>
        </w:rPr>
        <w:t>s_no_pos</w:t>
      </w:r>
      <w:r w:rsidR="00D87A33">
        <w:rPr>
          <w:rFonts w:ascii="Arial" w:hAnsi="Arial"/>
          <w:sz w:val="20"/>
          <w:szCs w:val="20"/>
          <w:lang w:val="pt-PT"/>
        </w:rPr>
        <w:t>’</w:t>
      </w:r>
    </w:p>
    <w:p w14:paraId="4C027835" w14:textId="77777777" w:rsidR="001D3144" w:rsidRPr="001D3144" w:rsidRDefault="00DC0366" w:rsidP="001D3144">
      <w:pPr>
        <w:rPr>
          <w:rFonts w:ascii="Arial" w:hAnsi="Arial"/>
          <w:sz w:val="20"/>
          <w:szCs w:val="20"/>
          <w:lang w:val="pt-PT"/>
        </w:rPr>
      </w:pPr>
      <w:r>
        <w:rPr>
          <w:rFonts w:ascii="Arial" w:hAnsi="Arial"/>
          <w:sz w:val="20"/>
          <w:szCs w:val="20"/>
          <w:lang w:val="pt-PT"/>
        </w:rPr>
        <w:t>‘</w:t>
      </w:r>
      <w:r w:rsidR="001D3144" w:rsidRPr="001D3144">
        <w:rPr>
          <w:rFonts w:ascii="Arial" w:hAnsi="Arial"/>
          <w:sz w:val="20"/>
          <w:szCs w:val="20"/>
          <w:lang w:val="pt-PT"/>
        </w:rPr>
        <w:t>s_mult_pos</w:t>
      </w:r>
      <w:r w:rsidR="00D87A33">
        <w:rPr>
          <w:rFonts w:ascii="Arial" w:hAnsi="Arial"/>
          <w:sz w:val="20"/>
          <w:szCs w:val="20"/>
          <w:lang w:val="pt-PT"/>
        </w:rPr>
        <w:t>’</w:t>
      </w:r>
    </w:p>
    <w:p w14:paraId="15CA6B1D" w14:textId="77777777" w:rsidR="001D3144" w:rsidRPr="001D3144" w:rsidRDefault="00DC0366" w:rsidP="001D3144">
      <w:pPr>
        <w:rPr>
          <w:rFonts w:ascii="Arial" w:hAnsi="Arial"/>
          <w:sz w:val="20"/>
          <w:szCs w:val="20"/>
          <w:lang w:val="pt-PT"/>
        </w:rPr>
      </w:pPr>
      <w:r>
        <w:rPr>
          <w:rFonts w:ascii="Arial" w:hAnsi="Arial"/>
          <w:sz w:val="20"/>
          <w:szCs w:val="20"/>
          <w:lang w:val="pt-PT"/>
        </w:rPr>
        <w:t>‘</w:t>
      </w:r>
      <w:r w:rsidR="001D3144" w:rsidRPr="001D3144">
        <w:rPr>
          <w:rFonts w:ascii="Arial" w:hAnsi="Arial"/>
          <w:sz w:val="20"/>
          <w:szCs w:val="20"/>
          <w:lang w:val="pt-PT"/>
        </w:rPr>
        <w:t>s_no_e</w:t>
      </w:r>
      <w:r w:rsidR="00D87A33">
        <w:rPr>
          <w:rFonts w:ascii="Arial" w:hAnsi="Arial"/>
          <w:sz w:val="20"/>
          <w:szCs w:val="20"/>
          <w:lang w:val="pt-PT"/>
        </w:rPr>
        <w:t>’</w:t>
      </w:r>
    </w:p>
    <w:p w14:paraId="117BF38E" w14:textId="77777777" w:rsidR="001D3144" w:rsidRPr="001D3144" w:rsidRDefault="00DC0366" w:rsidP="001D3144">
      <w:pPr>
        <w:rPr>
          <w:rFonts w:ascii="Arial" w:hAnsi="Arial"/>
          <w:sz w:val="20"/>
          <w:szCs w:val="20"/>
          <w:lang w:val="pt-PT"/>
        </w:rPr>
      </w:pPr>
      <w:r>
        <w:rPr>
          <w:rFonts w:ascii="Arial" w:hAnsi="Arial"/>
          <w:sz w:val="20"/>
          <w:szCs w:val="20"/>
          <w:lang w:val="pt-PT"/>
        </w:rPr>
        <w:t>‘</w:t>
      </w:r>
      <w:r w:rsidR="001D3144" w:rsidRPr="001D3144">
        <w:rPr>
          <w:rFonts w:ascii="Arial" w:hAnsi="Arial"/>
          <w:sz w:val="20"/>
          <w:szCs w:val="20"/>
          <w:lang w:val="pt-PT"/>
        </w:rPr>
        <w:t>s_mult_e</w:t>
      </w:r>
      <w:r w:rsidR="00D87A33">
        <w:rPr>
          <w:rFonts w:ascii="Arial" w:hAnsi="Arial"/>
          <w:sz w:val="20"/>
          <w:szCs w:val="20"/>
          <w:lang w:val="pt-PT"/>
        </w:rPr>
        <w:t>’</w:t>
      </w:r>
    </w:p>
    <w:p w14:paraId="5B3B5504" w14:textId="77777777" w:rsidR="001D3144" w:rsidRPr="00104CD3" w:rsidRDefault="00DC0366" w:rsidP="001D3144">
      <w:pPr>
        <w:rPr>
          <w:rFonts w:ascii="Arial" w:hAnsi="Arial"/>
          <w:sz w:val="20"/>
          <w:szCs w:val="20"/>
          <w:lang w:val="fr-FR"/>
        </w:rPr>
      </w:pPr>
      <w:r w:rsidRPr="00104CD3">
        <w:rPr>
          <w:rFonts w:ascii="Arial" w:hAnsi="Arial"/>
          <w:sz w:val="20"/>
          <w:szCs w:val="20"/>
          <w:lang w:val="fr-FR"/>
        </w:rPr>
        <w:t>‘</w:t>
      </w:r>
      <w:proofErr w:type="spellStart"/>
      <w:proofErr w:type="gramStart"/>
      <w:r w:rsidR="001D3144" w:rsidRPr="00104CD3">
        <w:rPr>
          <w:rFonts w:ascii="Arial" w:hAnsi="Arial"/>
          <w:sz w:val="20"/>
          <w:szCs w:val="20"/>
          <w:lang w:val="fr-FR"/>
        </w:rPr>
        <w:t>ra</w:t>
      </w:r>
      <w:proofErr w:type="gramEnd"/>
      <w:r w:rsidR="001D3144" w:rsidRPr="00104CD3">
        <w:rPr>
          <w:rFonts w:ascii="Arial" w:hAnsi="Arial"/>
          <w:sz w:val="20"/>
          <w:szCs w:val="20"/>
          <w:lang w:val="fr-FR"/>
        </w:rPr>
        <w:t>_sat_a</w:t>
      </w:r>
      <w:proofErr w:type="spellEnd"/>
      <w:r w:rsidR="00D87A33">
        <w:rPr>
          <w:rFonts w:ascii="Arial" w:hAnsi="Arial"/>
          <w:sz w:val="20"/>
          <w:szCs w:val="20"/>
          <w:lang w:val="fr-FR"/>
        </w:rPr>
        <w:t>’</w:t>
      </w:r>
    </w:p>
    <w:p w14:paraId="0E3970C5" w14:textId="77777777" w:rsidR="001D3144" w:rsidRPr="00104CD3" w:rsidRDefault="00DC0366" w:rsidP="001D3144">
      <w:pPr>
        <w:rPr>
          <w:rFonts w:ascii="Arial" w:hAnsi="Arial"/>
          <w:sz w:val="20"/>
          <w:szCs w:val="20"/>
          <w:lang w:val="fr-FR"/>
        </w:rPr>
      </w:pPr>
      <w:r w:rsidRPr="00104CD3">
        <w:rPr>
          <w:rFonts w:ascii="Arial" w:hAnsi="Arial"/>
          <w:sz w:val="20"/>
          <w:szCs w:val="20"/>
          <w:lang w:val="fr-FR"/>
        </w:rPr>
        <w:lastRenderedPageBreak/>
        <w:t>‘</w:t>
      </w:r>
      <w:proofErr w:type="spellStart"/>
      <w:proofErr w:type="gramStart"/>
      <w:r w:rsidR="001D3144" w:rsidRPr="00104CD3">
        <w:rPr>
          <w:rFonts w:ascii="Arial" w:hAnsi="Arial"/>
          <w:sz w:val="20"/>
          <w:szCs w:val="20"/>
          <w:lang w:val="fr-FR"/>
        </w:rPr>
        <w:t>ra</w:t>
      </w:r>
      <w:proofErr w:type="gramEnd"/>
      <w:r w:rsidR="001D3144" w:rsidRPr="00104CD3">
        <w:rPr>
          <w:rFonts w:ascii="Arial" w:hAnsi="Arial"/>
          <w:sz w:val="20"/>
          <w:szCs w:val="20"/>
          <w:lang w:val="fr-FR"/>
        </w:rPr>
        <w:t>_sat_b</w:t>
      </w:r>
      <w:proofErr w:type="spellEnd"/>
      <w:r w:rsidR="00D87A33">
        <w:rPr>
          <w:rFonts w:ascii="Arial" w:hAnsi="Arial"/>
          <w:sz w:val="20"/>
          <w:szCs w:val="20"/>
          <w:lang w:val="fr-FR"/>
        </w:rPr>
        <w:t>’</w:t>
      </w:r>
    </w:p>
    <w:p w14:paraId="4CA7E1C6" w14:textId="77777777" w:rsidR="001D3144" w:rsidRPr="001D3144" w:rsidRDefault="00DC0366" w:rsidP="001D3144">
      <w:pPr>
        <w:rPr>
          <w:rFonts w:ascii="Arial" w:hAnsi="Arial"/>
          <w:sz w:val="20"/>
          <w:szCs w:val="20"/>
        </w:rPr>
      </w:pPr>
      <w:r w:rsidRPr="00DC0366">
        <w:rPr>
          <w:rFonts w:ascii="Arial" w:hAnsi="Arial"/>
          <w:sz w:val="20"/>
          <w:szCs w:val="20"/>
        </w:rPr>
        <w:t>‘</w:t>
      </w:r>
      <w:proofErr w:type="spellStart"/>
      <w:r w:rsidR="001D3144" w:rsidRPr="001D3144">
        <w:rPr>
          <w:rFonts w:ascii="Arial" w:hAnsi="Arial"/>
          <w:sz w:val="20"/>
          <w:szCs w:val="20"/>
        </w:rPr>
        <w:t>ra_sat_both</w:t>
      </w:r>
      <w:proofErr w:type="spellEnd"/>
      <w:r w:rsidR="00D87A33">
        <w:rPr>
          <w:rFonts w:ascii="Arial" w:hAnsi="Arial"/>
          <w:sz w:val="20"/>
          <w:szCs w:val="20"/>
        </w:rPr>
        <w:t>’</w:t>
      </w:r>
    </w:p>
    <w:p w14:paraId="5F8D4936" w14:textId="77777777" w:rsidR="001D3144" w:rsidRPr="001D3144" w:rsidRDefault="00DC0366" w:rsidP="001D3144">
      <w:pPr>
        <w:rPr>
          <w:rFonts w:ascii="Arial" w:hAnsi="Arial"/>
          <w:sz w:val="20"/>
          <w:szCs w:val="20"/>
        </w:rPr>
      </w:pPr>
      <w:r>
        <w:rPr>
          <w:rFonts w:ascii="Arial" w:hAnsi="Arial"/>
          <w:sz w:val="20"/>
          <w:szCs w:val="20"/>
        </w:rPr>
        <w:t>‘</w:t>
      </w:r>
      <w:proofErr w:type="spellStart"/>
      <w:r w:rsidR="001D3144" w:rsidRPr="001D3144">
        <w:rPr>
          <w:rFonts w:ascii="Arial" w:hAnsi="Arial"/>
          <w:sz w:val="20"/>
          <w:szCs w:val="20"/>
        </w:rPr>
        <w:t>ssd_sw</w:t>
      </w:r>
      <w:proofErr w:type="spellEnd"/>
      <w:r w:rsidR="00D87A33">
        <w:rPr>
          <w:rFonts w:ascii="Arial" w:hAnsi="Arial"/>
          <w:sz w:val="20"/>
          <w:szCs w:val="20"/>
        </w:rPr>
        <w:t>’</w:t>
      </w:r>
    </w:p>
    <w:p w14:paraId="4A3E861E" w14:textId="77777777" w:rsidR="001D3144" w:rsidRPr="001D3144" w:rsidRDefault="00DC0366" w:rsidP="001D3144">
      <w:pPr>
        <w:rPr>
          <w:rFonts w:ascii="Arial" w:hAnsi="Arial"/>
          <w:sz w:val="20"/>
          <w:szCs w:val="20"/>
        </w:rPr>
      </w:pPr>
      <w:r>
        <w:rPr>
          <w:rFonts w:ascii="Arial" w:hAnsi="Arial"/>
          <w:sz w:val="20"/>
          <w:szCs w:val="20"/>
        </w:rPr>
        <w:t>‘</w:t>
      </w:r>
      <w:proofErr w:type="spellStart"/>
      <w:r w:rsidR="001D3144" w:rsidRPr="001D3144">
        <w:rPr>
          <w:rFonts w:ascii="Arial" w:hAnsi="Arial"/>
          <w:sz w:val="20"/>
          <w:szCs w:val="20"/>
        </w:rPr>
        <w:t>ssd_st</w:t>
      </w:r>
      <w:proofErr w:type="spellEnd"/>
      <w:r w:rsidR="00D87A33">
        <w:rPr>
          <w:rFonts w:ascii="Arial" w:hAnsi="Arial"/>
          <w:sz w:val="20"/>
          <w:szCs w:val="20"/>
        </w:rPr>
        <w:t>’</w:t>
      </w:r>
    </w:p>
    <w:p w14:paraId="5BABFD25" w14:textId="77777777" w:rsidR="001D3144" w:rsidRPr="00D87A33" w:rsidRDefault="00DC0366" w:rsidP="001D3144">
      <w:pPr>
        <w:rPr>
          <w:rFonts w:ascii="Arial" w:hAnsi="Arial"/>
          <w:sz w:val="20"/>
          <w:szCs w:val="20"/>
        </w:rPr>
      </w:pPr>
      <w:r w:rsidRPr="00D87A33">
        <w:rPr>
          <w:rFonts w:ascii="Arial" w:hAnsi="Arial"/>
          <w:sz w:val="20"/>
          <w:szCs w:val="20"/>
        </w:rPr>
        <w:t>‘</w:t>
      </w:r>
      <w:r w:rsidR="001D3144" w:rsidRPr="00D87A33">
        <w:rPr>
          <w:rFonts w:ascii="Arial" w:hAnsi="Arial"/>
          <w:sz w:val="20"/>
          <w:szCs w:val="20"/>
        </w:rPr>
        <w:t>sf0</w:t>
      </w:r>
      <w:r w:rsidR="00D87A33">
        <w:rPr>
          <w:rFonts w:ascii="Arial" w:hAnsi="Arial"/>
          <w:sz w:val="20"/>
          <w:szCs w:val="20"/>
        </w:rPr>
        <w:t>’</w:t>
      </w:r>
    </w:p>
    <w:p w14:paraId="701B62E2" w14:textId="77777777" w:rsidR="001D3144" w:rsidRPr="00D87A33" w:rsidRDefault="00DC0366" w:rsidP="001D3144">
      <w:pPr>
        <w:rPr>
          <w:rFonts w:ascii="Arial" w:hAnsi="Arial"/>
          <w:sz w:val="20"/>
          <w:szCs w:val="20"/>
        </w:rPr>
      </w:pPr>
      <w:r w:rsidRPr="00D87A33">
        <w:rPr>
          <w:rFonts w:ascii="Arial" w:hAnsi="Arial"/>
          <w:sz w:val="20"/>
          <w:szCs w:val="20"/>
        </w:rPr>
        <w:t>‘</w:t>
      </w:r>
      <w:r w:rsidR="001D3144" w:rsidRPr="00D87A33">
        <w:rPr>
          <w:rFonts w:ascii="Arial" w:hAnsi="Arial"/>
          <w:sz w:val="20"/>
          <w:szCs w:val="20"/>
        </w:rPr>
        <w:t>sfr0</w:t>
      </w:r>
      <w:r w:rsidR="00D87A33">
        <w:rPr>
          <w:rFonts w:ascii="Arial" w:hAnsi="Arial"/>
          <w:sz w:val="20"/>
          <w:szCs w:val="20"/>
        </w:rPr>
        <w:t>’</w:t>
      </w:r>
    </w:p>
    <w:p w14:paraId="65AD6E43" w14:textId="77777777" w:rsidR="001D3144" w:rsidRPr="00D87A33" w:rsidRDefault="00DC0366" w:rsidP="001D3144">
      <w:pPr>
        <w:rPr>
          <w:rFonts w:ascii="Arial" w:hAnsi="Arial"/>
          <w:sz w:val="20"/>
          <w:szCs w:val="20"/>
        </w:rPr>
      </w:pPr>
      <w:r w:rsidRPr="00D87A33">
        <w:rPr>
          <w:rFonts w:ascii="Arial" w:hAnsi="Arial"/>
          <w:sz w:val="20"/>
          <w:szCs w:val="20"/>
        </w:rPr>
        <w:t>‘</w:t>
      </w:r>
      <w:r w:rsidR="001D3144" w:rsidRPr="00D87A33">
        <w:rPr>
          <w:rFonts w:ascii="Arial" w:hAnsi="Arial"/>
          <w:sz w:val="20"/>
          <w:szCs w:val="20"/>
        </w:rPr>
        <w:t>stp0</w:t>
      </w:r>
      <w:r w:rsidR="00D87A33">
        <w:rPr>
          <w:rFonts w:ascii="Arial" w:hAnsi="Arial"/>
          <w:sz w:val="20"/>
          <w:szCs w:val="20"/>
        </w:rPr>
        <w:t>’</w:t>
      </w:r>
    </w:p>
    <w:p w14:paraId="496BEB6A" w14:textId="77777777" w:rsidR="001D3144" w:rsidRPr="00D87A33" w:rsidRDefault="00DC0366" w:rsidP="001D3144">
      <w:pPr>
        <w:rPr>
          <w:rFonts w:ascii="Arial" w:hAnsi="Arial"/>
          <w:sz w:val="20"/>
          <w:szCs w:val="20"/>
        </w:rPr>
      </w:pPr>
      <w:r w:rsidRPr="00D87A33">
        <w:rPr>
          <w:rFonts w:ascii="Arial" w:hAnsi="Arial"/>
          <w:sz w:val="20"/>
          <w:szCs w:val="20"/>
        </w:rPr>
        <w:t>‘</w:t>
      </w:r>
      <w:proofErr w:type="spellStart"/>
      <w:r w:rsidR="001D3144" w:rsidRPr="00D87A33">
        <w:rPr>
          <w:rFonts w:ascii="Arial" w:hAnsi="Arial"/>
          <w:sz w:val="20"/>
          <w:szCs w:val="20"/>
        </w:rPr>
        <w:t>ra_trig</w:t>
      </w:r>
      <w:proofErr w:type="spellEnd"/>
      <w:r w:rsidR="00D87A33">
        <w:rPr>
          <w:rFonts w:ascii="Arial" w:hAnsi="Arial"/>
          <w:sz w:val="20"/>
          <w:szCs w:val="20"/>
        </w:rPr>
        <w:t>’</w:t>
      </w:r>
    </w:p>
    <w:p w14:paraId="4C330AA3" w14:textId="77777777" w:rsidR="001D3144" w:rsidRPr="001D3144" w:rsidRDefault="00DC0366" w:rsidP="001D3144">
      <w:pPr>
        <w:rPr>
          <w:rFonts w:ascii="Arial" w:hAnsi="Arial"/>
          <w:sz w:val="20"/>
          <w:szCs w:val="20"/>
          <w:lang w:val="pt-PT"/>
        </w:rPr>
      </w:pPr>
      <w:r>
        <w:rPr>
          <w:rFonts w:ascii="Arial" w:hAnsi="Arial"/>
          <w:sz w:val="20"/>
          <w:szCs w:val="20"/>
          <w:lang w:val="pt-PT"/>
        </w:rPr>
        <w:t>‘</w:t>
      </w:r>
      <w:r w:rsidR="001D3144" w:rsidRPr="001D3144">
        <w:rPr>
          <w:rFonts w:ascii="Arial" w:hAnsi="Arial"/>
          <w:sz w:val="20"/>
          <w:szCs w:val="20"/>
          <w:lang w:val="pt-PT"/>
        </w:rPr>
        <w:t>pos1_0</w:t>
      </w:r>
      <w:r w:rsidR="00D87A33">
        <w:rPr>
          <w:rFonts w:ascii="Arial" w:hAnsi="Arial"/>
          <w:sz w:val="20"/>
          <w:szCs w:val="20"/>
          <w:lang w:val="pt-PT"/>
        </w:rPr>
        <w:t>’</w:t>
      </w:r>
    </w:p>
    <w:p w14:paraId="5D2BF3D8" w14:textId="77777777" w:rsidR="001D3144" w:rsidRPr="001D3144" w:rsidRDefault="00DC0366" w:rsidP="001D3144">
      <w:pPr>
        <w:rPr>
          <w:rFonts w:ascii="Arial" w:hAnsi="Arial"/>
          <w:sz w:val="20"/>
          <w:szCs w:val="20"/>
          <w:lang w:val="pt-PT"/>
        </w:rPr>
      </w:pPr>
      <w:r>
        <w:rPr>
          <w:rFonts w:ascii="Arial" w:hAnsi="Arial"/>
          <w:sz w:val="20"/>
          <w:szCs w:val="20"/>
          <w:lang w:val="pt-PT"/>
        </w:rPr>
        <w:t>‘</w:t>
      </w:r>
      <w:r w:rsidR="001D3144" w:rsidRPr="001D3144">
        <w:rPr>
          <w:rFonts w:ascii="Arial" w:hAnsi="Arial"/>
          <w:sz w:val="20"/>
          <w:szCs w:val="20"/>
          <w:lang w:val="pt-PT"/>
        </w:rPr>
        <w:t>pos1_1</w:t>
      </w:r>
      <w:r w:rsidR="00D87A33">
        <w:rPr>
          <w:rFonts w:ascii="Arial" w:hAnsi="Arial"/>
          <w:sz w:val="20"/>
          <w:szCs w:val="20"/>
          <w:lang w:val="pt-PT"/>
        </w:rPr>
        <w:t>’</w:t>
      </w:r>
    </w:p>
    <w:p w14:paraId="7A367D22" w14:textId="77777777" w:rsidR="001D3144" w:rsidRPr="001D3144" w:rsidRDefault="00DC0366" w:rsidP="001D3144">
      <w:pPr>
        <w:rPr>
          <w:rFonts w:ascii="Arial" w:hAnsi="Arial"/>
          <w:sz w:val="20"/>
          <w:szCs w:val="20"/>
          <w:lang w:val="pt-PT"/>
        </w:rPr>
      </w:pPr>
      <w:r>
        <w:rPr>
          <w:rFonts w:ascii="Arial" w:hAnsi="Arial"/>
          <w:sz w:val="20"/>
          <w:szCs w:val="20"/>
          <w:lang w:val="pt-PT"/>
        </w:rPr>
        <w:t>‘</w:t>
      </w:r>
      <w:r w:rsidR="001D3144" w:rsidRPr="001D3144">
        <w:rPr>
          <w:rFonts w:ascii="Arial" w:hAnsi="Arial"/>
          <w:sz w:val="20"/>
          <w:szCs w:val="20"/>
          <w:lang w:val="pt-PT"/>
        </w:rPr>
        <w:t>w_no_pos</w:t>
      </w:r>
      <w:r w:rsidR="00D87A33">
        <w:rPr>
          <w:rFonts w:ascii="Arial" w:hAnsi="Arial"/>
          <w:sz w:val="20"/>
          <w:szCs w:val="20"/>
          <w:lang w:val="pt-PT"/>
        </w:rPr>
        <w:t>’</w:t>
      </w:r>
    </w:p>
    <w:p w14:paraId="176B6F20" w14:textId="77777777" w:rsidR="001D3144" w:rsidRPr="00D87A33" w:rsidRDefault="00DC0366" w:rsidP="001D3144">
      <w:pPr>
        <w:rPr>
          <w:rFonts w:ascii="Arial" w:hAnsi="Arial"/>
          <w:sz w:val="20"/>
          <w:szCs w:val="20"/>
        </w:rPr>
      </w:pPr>
      <w:r w:rsidRPr="00D87A33">
        <w:rPr>
          <w:rFonts w:ascii="Arial" w:hAnsi="Arial"/>
          <w:sz w:val="20"/>
          <w:szCs w:val="20"/>
        </w:rPr>
        <w:t>‘</w:t>
      </w:r>
      <w:proofErr w:type="spellStart"/>
      <w:r w:rsidR="001D3144" w:rsidRPr="00D87A33">
        <w:rPr>
          <w:rFonts w:ascii="Arial" w:hAnsi="Arial"/>
          <w:sz w:val="20"/>
          <w:szCs w:val="20"/>
        </w:rPr>
        <w:t>w_mult_pos</w:t>
      </w:r>
      <w:proofErr w:type="spellEnd"/>
      <w:r w:rsidR="00D87A33" w:rsidRPr="00D87A33">
        <w:rPr>
          <w:rFonts w:ascii="Arial" w:hAnsi="Arial"/>
          <w:sz w:val="20"/>
          <w:szCs w:val="20"/>
        </w:rPr>
        <w:t>’</w:t>
      </w:r>
    </w:p>
    <w:p w14:paraId="0F92D626" w14:textId="77777777" w:rsidR="001D3144" w:rsidRPr="00D87A33" w:rsidRDefault="00DC0366" w:rsidP="001D3144">
      <w:pPr>
        <w:rPr>
          <w:rFonts w:ascii="Arial" w:hAnsi="Arial"/>
          <w:sz w:val="20"/>
          <w:szCs w:val="20"/>
        </w:rPr>
      </w:pPr>
      <w:r w:rsidRPr="00D87A33">
        <w:rPr>
          <w:rFonts w:ascii="Arial" w:hAnsi="Arial"/>
          <w:sz w:val="20"/>
          <w:szCs w:val="20"/>
        </w:rPr>
        <w:t>‘</w:t>
      </w:r>
      <w:proofErr w:type="spellStart"/>
      <w:r w:rsidR="001D3144" w:rsidRPr="00D87A33">
        <w:rPr>
          <w:rFonts w:ascii="Arial" w:hAnsi="Arial"/>
          <w:sz w:val="20"/>
          <w:szCs w:val="20"/>
        </w:rPr>
        <w:t>w_valid</w:t>
      </w:r>
      <w:proofErr w:type="spellEnd"/>
      <w:r w:rsidR="00D87A33" w:rsidRPr="00D87A33">
        <w:rPr>
          <w:rFonts w:ascii="Arial" w:hAnsi="Arial"/>
          <w:sz w:val="20"/>
          <w:szCs w:val="20"/>
        </w:rPr>
        <w:t>’</w:t>
      </w:r>
    </w:p>
    <w:p w14:paraId="0F2E3A23" w14:textId="77777777" w:rsidR="001D3144" w:rsidRPr="00D87A33" w:rsidRDefault="00DC0366" w:rsidP="001D3144">
      <w:pPr>
        <w:rPr>
          <w:rFonts w:ascii="Arial" w:hAnsi="Arial"/>
          <w:sz w:val="20"/>
          <w:szCs w:val="20"/>
        </w:rPr>
      </w:pPr>
      <w:r w:rsidRPr="00D87A33">
        <w:rPr>
          <w:rFonts w:ascii="Arial" w:hAnsi="Arial"/>
          <w:sz w:val="20"/>
          <w:szCs w:val="20"/>
        </w:rPr>
        <w:t>‘</w:t>
      </w:r>
      <w:r w:rsidR="001D3144" w:rsidRPr="00D87A33">
        <w:rPr>
          <w:rFonts w:ascii="Arial" w:hAnsi="Arial"/>
          <w:sz w:val="20"/>
          <w:szCs w:val="20"/>
        </w:rPr>
        <w:t>sf2</w:t>
      </w:r>
      <w:r w:rsidR="00D87A33" w:rsidRPr="00D87A33">
        <w:rPr>
          <w:rFonts w:ascii="Arial" w:hAnsi="Arial"/>
          <w:sz w:val="20"/>
          <w:szCs w:val="20"/>
        </w:rPr>
        <w:t>’</w:t>
      </w:r>
    </w:p>
    <w:p w14:paraId="7B790B61" w14:textId="77777777" w:rsidR="001D3144" w:rsidRPr="00104CD3" w:rsidRDefault="00DC0366" w:rsidP="001D3144">
      <w:pPr>
        <w:rPr>
          <w:rFonts w:ascii="Arial" w:hAnsi="Arial"/>
          <w:sz w:val="20"/>
          <w:szCs w:val="20"/>
          <w:lang w:val="pt-PT"/>
        </w:rPr>
      </w:pPr>
      <w:r w:rsidRPr="00104CD3">
        <w:rPr>
          <w:rFonts w:ascii="Arial" w:hAnsi="Arial"/>
          <w:sz w:val="20"/>
          <w:szCs w:val="20"/>
          <w:lang w:val="pt-PT"/>
        </w:rPr>
        <w:t>‘</w:t>
      </w:r>
      <w:r w:rsidR="001D3144" w:rsidRPr="00104CD3">
        <w:rPr>
          <w:rFonts w:ascii="Arial" w:hAnsi="Arial"/>
          <w:sz w:val="20"/>
          <w:szCs w:val="20"/>
          <w:lang w:val="pt-PT"/>
        </w:rPr>
        <w:t>sfr2</w:t>
      </w:r>
      <w:r w:rsidR="00D87A33">
        <w:rPr>
          <w:rFonts w:ascii="Arial" w:hAnsi="Arial"/>
          <w:sz w:val="20"/>
          <w:szCs w:val="20"/>
          <w:lang w:val="pt-PT"/>
        </w:rPr>
        <w:t>’</w:t>
      </w:r>
    </w:p>
    <w:p w14:paraId="6DB6910E" w14:textId="77777777" w:rsidR="001D3144" w:rsidRPr="00104CD3" w:rsidRDefault="00DC0366" w:rsidP="001D3144">
      <w:pPr>
        <w:rPr>
          <w:rFonts w:ascii="Arial" w:hAnsi="Arial"/>
          <w:sz w:val="20"/>
          <w:szCs w:val="20"/>
          <w:lang w:val="pt-PT"/>
        </w:rPr>
      </w:pPr>
      <w:r w:rsidRPr="00104CD3">
        <w:rPr>
          <w:rFonts w:ascii="Arial" w:hAnsi="Arial"/>
          <w:sz w:val="20"/>
          <w:szCs w:val="20"/>
          <w:lang w:val="pt-PT"/>
        </w:rPr>
        <w:t>‘</w:t>
      </w:r>
      <w:r w:rsidR="001D3144" w:rsidRPr="00104CD3">
        <w:rPr>
          <w:rFonts w:ascii="Arial" w:hAnsi="Arial"/>
          <w:sz w:val="20"/>
          <w:szCs w:val="20"/>
          <w:lang w:val="pt-PT"/>
        </w:rPr>
        <w:t>stp2</w:t>
      </w:r>
      <w:r w:rsidR="00D87A33">
        <w:rPr>
          <w:rFonts w:ascii="Arial" w:hAnsi="Arial"/>
          <w:sz w:val="20"/>
          <w:szCs w:val="20"/>
          <w:lang w:val="pt-PT"/>
        </w:rPr>
        <w:t>’</w:t>
      </w:r>
    </w:p>
    <w:p w14:paraId="0FE7BA01" w14:textId="77777777" w:rsidR="001D3144" w:rsidRPr="00104CD3" w:rsidRDefault="00DC0366" w:rsidP="001D3144">
      <w:pPr>
        <w:rPr>
          <w:rFonts w:ascii="Arial" w:hAnsi="Arial"/>
          <w:sz w:val="20"/>
          <w:szCs w:val="20"/>
          <w:lang w:val="pt-PT"/>
        </w:rPr>
      </w:pPr>
      <w:r w:rsidRPr="00104CD3">
        <w:rPr>
          <w:rFonts w:ascii="Arial" w:hAnsi="Arial"/>
          <w:sz w:val="20"/>
          <w:szCs w:val="20"/>
          <w:lang w:val="pt-PT"/>
        </w:rPr>
        <w:t>‘</w:t>
      </w:r>
      <w:r w:rsidR="001D3144" w:rsidRPr="00104CD3">
        <w:rPr>
          <w:rFonts w:ascii="Arial" w:hAnsi="Arial"/>
          <w:sz w:val="20"/>
          <w:szCs w:val="20"/>
          <w:lang w:val="pt-PT"/>
        </w:rPr>
        <w:t>pos2_0</w:t>
      </w:r>
      <w:r w:rsidR="00D87A33">
        <w:rPr>
          <w:rFonts w:ascii="Arial" w:hAnsi="Arial"/>
          <w:sz w:val="20"/>
          <w:szCs w:val="20"/>
          <w:lang w:val="pt-PT"/>
        </w:rPr>
        <w:t>’</w:t>
      </w:r>
    </w:p>
    <w:p w14:paraId="47D76BD7" w14:textId="77777777" w:rsidR="001D3144" w:rsidRPr="001D3144" w:rsidRDefault="00DC0366" w:rsidP="001D3144">
      <w:pPr>
        <w:rPr>
          <w:rFonts w:ascii="Arial" w:hAnsi="Arial"/>
          <w:sz w:val="20"/>
          <w:szCs w:val="20"/>
          <w:lang w:val="pt-PT"/>
        </w:rPr>
      </w:pPr>
      <w:r w:rsidRPr="00DC0366">
        <w:rPr>
          <w:rFonts w:ascii="Arial" w:hAnsi="Arial"/>
          <w:sz w:val="20"/>
          <w:szCs w:val="20"/>
          <w:lang w:val="pt-PT"/>
        </w:rPr>
        <w:t>‘</w:t>
      </w:r>
      <w:r w:rsidR="001D3144" w:rsidRPr="001D3144">
        <w:rPr>
          <w:rFonts w:ascii="Arial" w:hAnsi="Arial"/>
          <w:sz w:val="20"/>
          <w:szCs w:val="20"/>
          <w:lang w:val="pt-PT"/>
        </w:rPr>
        <w:t>pos2_1</w:t>
      </w:r>
      <w:r w:rsidR="00D87A33">
        <w:rPr>
          <w:rFonts w:ascii="Arial" w:hAnsi="Arial"/>
          <w:sz w:val="20"/>
          <w:szCs w:val="20"/>
          <w:lang w:val="pt-PT"/>
        </w:rPr>
        <w:t>’</w:t>
      </w:r>
    </w:p>
    <w:p w14:paraId="2E50E8C7" w14:textId="77777777" w:rsidR="001D3144" w:rsidRPr="001D3144" w:rsidRDefault="00DC0366" w:rsidP="001D3144">
      <w:pPr>
        <w:rPr>
          <w:rFonts w:ascii="Arial" w:hAnsi="Arial"/>
          <w:sz w:val="20"/>
          <w:szCs w:val="20"/>
          <w:lang w:val="pt-PT"/>
        </w:rPr>
      </w:pPr>
      <w:r>
        <w:rPr>
          <w:rFonts w:ascii="Arial" w:hAnsi="Arial"/>
          <w:sz w:val="20"/>
          <w:szCs w:val="20"/>
          <w:lang w:val="pt-PT"/>
        </w:rPr>
        <w:t>‘</w:t>
      </w:r>
      <w:r w:rsidR="001D3144" w:rsidRPr="001D3144">
        <w:rPr>
          <w:rFonts w:ascii="Arial" w:hAnsi="Arial"/>
          <w:sz w:val="20"/>
          <w:szCs w:val="20"/>
          <w:lang w:val="pt-PT"/>
        </w:rPr>
        <w:t>pos2_2</w:t>
      </w:r>
      <w:r w:rsidR="00D87A33">
        <w:rPr>
          <w:rFonts w:ascii="Arial" w:hAnsi="Arial"/>
          <w:sz w:val="20"/>
          <w:szCs w:val="20"/>
          <w:lang w:val="pt-PT"/>
        </w:rPr>
        <w:t>’</w:t>
      </w:r>
    </w:p>
    <w:p w14:paraId="70FEF3AE" w14:textId="77777777" w:rsidR="001D3144" w:rsidRPr="001D3144" w:rsidRDefault="00DC0366" w:rsidP="001D3144">
      <w:pPr>
        <w:rPr>
          <w:rFonts w:ascii="Arial" w:hAnsi="Arial"/>
          <w:sz w:val="20"/>
          <w:szCs w:val="20"/>
          <w:lang w:val="pt-PT"/>
        </w:rPr>
      </w:pPr>
      <w:r>
        <w:rPr>
          <w:rFonts w:ascii="Arial" w:hAnsi="Arial"/>
          <w:sz w:val="20"/>
          <w:szCs w:val="20"/>
          <w:lang w:val="pt-PT"/>
        </w:rPr>
        <w:t>‘</w:t>
      </w:r>
      <w:r w:rsidR="001D3144" w:rsidRPr="001D3144">
        <w:rPr>
          <w:rFonts w:ascii="Arial" w:hAnsi="Arial"/>
          <w:sz w:val="20"/>
          <w:szCs w:val="20"/>
          <w:lang w:val="pt-PT"/>
        </w:rPr>
        <w:t>pos2_3</w:t>
      </w:r>
      <w:r w:rsidR="00D87A33">
        <w:rPr>
          <w:rFonts w:ascii="Arial" w:hAnsi="Arial"/>
          <w:sz w:val="20"/>
          <w:szCs w:val="20"/>
          <w:lang w:val="pt-PT"/>
        </w:rPr>
        <w:t>’</w:t>
      </w:r>
    </w:p>
    <w:p w14:paraId="7FD74ECC" w14:textId="77777777" w:rsidR="001D3144" w:rsidRPr="001D3144" w:rsidRDefault="00DC0366" w:rsidP="001D3144">
      <w:pPr>
        <w:rPr>
          <w:rFonts w:ascii="Arial" w:hAnsi="Arial"/>
          <w:sz w:val="20"/>
          <w:szCs w:val="20"/>
          <w:lang w:val="pt-PT"/>
        </w:rPr>
      </w:pPr>
      <w:r>
        <w:rPr>
          <w:rFonts w:ascii="Arial" w:hAnsi="Arial"/>
          <w:sz w:val="20"/>
          <w:szCs w:val="20"/>
          <w:lang w:val="pt-PT"/>
        </w:rPr>
        <w:t>‘</w:t>
      </w:r>
      <w:r w:rsidR="001D3144" w:rsidRPr="001D3144">
        <w:rPr>
          <w:rFonts w:ascii="Arial" w:hAnsi="Arial"/>
          <w:sz w:val="20"/>
          <w:szCs w:val="20"/>
          <w:lang w:val="pt-PT"/>
        </w:rPr>
        <w:t>pos3_0</w:t>
      </w:r>
      <w:r w:rsidR="00D87A33">
        <w:rPr>
          <w:rFonts w:ascii="Arial" w:hAnsi="Arial"/>
          <w:sz w:val="20"/>
          <w:szCs w:val="20"/>
          <w:lang w:val="pt-PT"/>
        </w:rPr>
        <w:t>’</w:t>
      </w:r>
    </w:p>
    <w:p w14:paraId="01F6DA3B" w14:textId="77777777" w:rsidR="001D3144" w:rsidRPr="001D3144" w:rsidRDefault="00DC0366" w:rsidP="001D3144">
      <w:pPr>
        <w:rPr>
          <w:rFonts w:ascii="Arial" w:hAnsi="Arial"/>
          <w:sz w:val="20"/>
          <w:szCs w:val="20"/>
          <w:lang w:val="pt-PT"/>
        </w:rPr>
      </w:pPr>
      <w:r>
        <w:rPr>
          <w:rFonts w:ascii="Arial" w:hAnsi="Arial"/>
          <w:sz w:val="20"/>
          <w:szCs w:val="20"/>
          <w:lang w:val="pt-PT"/>
        </w:rPr>
        <w:t>‘</w:t>
      </w:r>
      <w:r w:rsidR="001D3144" w:rsidRPr="001D3144">
        <w:rPr>
          <w:rFonts w:ascii="Arial" w:hAnsi="Arial"/>
          <w:sz w:val="20"/>
          <w:szCs w:val="20"/>
          <w:lang w:val="pt-PT"/>
        </w:rPr>
        <w:t>pos3_1</w:t>
      </w:r>
      <w:r w:rsidR="00D87A33">
        <w:rPr>
          <w:rFonts w:ascii="Arial" w:hAnsi="Arial"/>
          <w:sz w:val="20"/>
          <w:szCs w:val="20"/>
          <w:lang w:val="pt-PT"/>
        </w:rPr>
        <w:t>’</w:t>
      </w:r>
    </w:p>
    <w:p w14:paraId="761EAF1F" w14:textId="77777777" w:rsidR="001D3144" w:rsidRPr="00104CD3" w:rsidRDefault="00DC0366" w:rsidP="001D3144">
      <w:pPr>
        <w:rPr>
          <w:rFonts w:ascii="Arial" w:hAnsi="Arial"/>
          <w:sz w:val="20"/>
          <w:szCs w:val="20"/>
          <w:lang w:val="pt-PT"/>
        </w:rPr>
      </w:pPr>
      <w:r w:rsidRPr="00104CD3">
        <w:rPr>
          <w:rFonts w:ascii="Arial" w:hAnsi="Arial"/>
          <w:sz w:val="20"/>
          <w:szCs w:val="20"/>
          <w:lang w:val="pt-PT"/>
        </w:rPr>
        <w:t>‘</w:t>
      </w:r>
      <w:r w:rsidR="001D3144" w:rsidRPr="00104CD3">
        <w:rPr>
          <w:rFonts w:ascii="Arial" w:hAnsi="Arial"/>
          <w:sz w:val="20"/>
          <w:szCs w:val="20"/>
          <w:lang w:val="pt-PT"/>
        </w:rPr>
        <w:t>pos3_2</w:t>
      </w:r>
      <w:r w:rsidR="00D87A33">
        <w:rPr>
          <w:rFonts w:ascii="Arial" w:hAnsi="Arial"/>
          <w:sz w:val="20"/>
          <w:szCs w:val="20"/>
          <w:lang w:val="pt-PT"/>
        </w:rPr>
        <w:t>’</w:t>
      </w:r>
    </w:p>
    <w:p w14:paraId="1231201E" w14:textId="77777777" w:rsidR="001D3144" w:rsidRPr="00D87A33" w:rsidRDefault="00DC0366" w:rsidP="001D3144">
      <w:pPr>
        <w:rPr>
          <w:rFonts w:ascii="Arial" w:hAnsi="Arial"/>
          <w:sz w:val="20"/>
          <w:szCs w:val="20"/>
          <w:lang w:val="pt-PT"/>
        </w:rPr>
      </w:pPr>
      <w:r w:rsidRPr="00D87A33">
        <w:rPr>
          <w:rFonts w:ascii="Arial" w:hAnsi="Arial"/>
          <w:sz w:val="20"/>
          <w:szCs w:val="20"/>
          <w:lang w:val="pt-PT"/>
        </w:rPr>
        <w:t>‘</w:t>
      </w:r>
      <w:r w:rsidR="001D3144" w:rsidRPr="00D87A33">
        <w:rPr>
          <w:rFonts w:ascii="Arial" w:hAnsi="Arial"/>
          <w:sz w:val="20"/>
          <w:szCs w:val="20"/>
          <w:lang w:val="pt-PT"/>
        </w:rPr>
        <w:t>pos3_3</w:t>
      </w:r>
      <w:r w:rsidR="00D87A33" w:rsidRPr="00D87A33">
        <w:rPr>
          <w:rFonts w:ascii="Arial" w:hAnsi="Arial"/>
          <w:sz w:val="20"/>
          <w:szCs w:val="20"/>
          <w:lang w:val="pt-PT"/>
        </w:rPr>
        <w:t>’</w:t>
      </w:r>
    </w:p>
    <w:p w14:paraId="01A9E004" w14:textId="77777777" w:rsidR="001D3144" w:rsidRPr="00732EC8" w:rsidRDefault="00DC0366" w:rsidP="001D3144">
      <w:pPr>
        <w:rPr>
          <w:rFonts w:ascii="Arial" w:hAnsi="Arial"/>
          <w:sz w:val="20"/>
          <w:szCs w:val="20"/>
        </w:rPr>
      </w:pPr>
      <w:r>
        <w:rPr>
          <w:rFonts w:ascii="Arial" w:hAnsi="Arial"/>
          <w:sz w:val="20"/>
          <w:szCs w:val="20"/>
        </w:rPr>
        <w:t>‘</w:t>
      </w:r>
      <w:r w:rsidR="001D3144" w:rsidRPr="00732EC8">
        <w:rPr>
          <w:rFonts w:ascii="Arial" w:hAnsi="Arial"/>
          <w:sz w:val="20"/>
          <w:szCs w:val="20"/>
        </w:rPr>
        <w:t>stop0</w:t>
      </w:r>
      <w:r w:rsidR="00D87A33">
        <w:rPr>
          <w:rFonts w:ascii="Arial" w:hAnsi="Arial"/>
          <w:sz w:val="20"/>
          <w:szCs w:val="20"/>
        </w:rPr>
        <w:t>’</w:t>
      </w:r>
      <w:r w:rsidR="006D22F4">
        <w:rPr>
          <w:rFonts w:ascii="Arial" w:hAnsi="Arial"/>
          <w:sz w:val="20"/>
          <w:szCs w:val="20"/>
        </w:rPr>
        <w:tab/>
      </w:r>
      <w:r w:rsidR="006D22F4">
        <w:rPr>
          <w:rFonts w:ascii="Arial" w:hAnsi="Arial"/>
          <w:sz w:val="20"/>
          <w:szCs w:val="20"/>
        </w:rPr>
        <w:tab/>
      </w:r>
      <w:r w:rsidR="00732EC8" w:rsidRPr="00732EC8">
        <w:rPr>
          <w:rFonts w:ascii="Arial" w:hAnsi="Arial"/>
          <w:sz w:val="20"/>
          <w:szCs w:val="20"/>
          <w:lang w:val="pt-PT"/>
        </w:rPr>
        <w:sym w:font="Wingdings" w:char="F0E0"/>
      </w:r>
      <w:r w:rsidR="00732EC8" w:rsidRPr="00732EC8">
        <w:rPr>
          <w:rFonts w:ascii="Arial" w:hAnsi="Arial"/>
          <w:sz w:val="20"/>
          <w:szCs w:val="20"/>
        </w:rPr>
        <w:t xml:space="preserve">  </w:t>
      </w:r>
      <w:r w:rsidR="000140F9">
        <w:rPr>
          <w:rFonts w:ascii="Arial" w:hAnsi="Arial"/>
          <w:sz w:val="20"/>
          <w:szCs w:val="20"/>
        </w:rPr>
        <w:t xml:space="preserve"> </w:t>
      </w:r>
      <w:r w:rsidR="001D3144" w:rsidRPr="00732EC8">
        <w:rPr>
          <w:rFonts w:ascii="Arial" w:hAnsi="Arial"/>
          <w:sz w:val="20"/>
          <w:szCs w:val="20"/>
        </w:rPr>
        <w:t>sfr0/sf0</w:t>
      </w:r>
    </w:p>
    <w:p w14:paraId="6D03A702" w14:textId="77777777" w:rsidR="001D3144" w:rsidRPr="001D3144" w:rsidRDefault="00DC0366" w:rsidP="001D3144">
      <w:pPr>
        <w:rPr>
          <w:rFonts w:ascii="Arial" w:hAnsi="Arial"/>
          <w:sz w:val="20"/>
          <w:szCs w:val="20"/>
        </w:rPr>
      </w:pPr>
      <w:r>
        <w:rPr>
          <w:rFonts w:ascii="Arial" w:hAnsi="Arial"/>
          <w:sz w:val="20"/>
          <w:szCs w:val="20"/>
        </w:rPr>
        <w:t>‘</w:t>
      </w:r>
      <w:r w:rsidR="00732EC8">
        <w:rPr>
          <w:rFonts w:ascii="Arial" w:hAnsi="Arial"/>
          <w:sz w:val="20"/>
          <w:szCs w:val="20"/>
        </w:rPr>
        <w:t>start0</w:t>
      </w:r>
      <w:r w:rsidR="00D87A33">
        <w:rPr>
          <w:rFonts w:ascii="Arial" w:hAnsi="Arial"/>
          <w:sz w:val="20"/>
          <w:szCs w:val="20"/>
        </w:rPr>
        <w:t>’</w:t>
      </w:r>
      <w:r w:rsidR="006D22F4">
        <w:rPr>
          <w:rFonts w:ascii="Arial" w:hAnsi="Arial"/>
          <w:sz w:val="20"/>
          <w:szCs w:val="20"/>
        </w:rPr>
        <w:tab/>
      </w:r>
      <w:r w:rsidR="006D22F4">
        <w:rPr>
          <w:rFonts w:ascii="Arial" w:hAnsi="Arial"/>
          <w:sz w:val="20"/>
          <w:szCs w:val="20"/>
        </w:rPr>
        <w:tab/>
      </w:r>
      <w:r w:rsidR="00732EC8" w:rsidRPr="00732EC8">
        <w:rPr>
          <w:rFonts w:ascii="Arial" w:hAnsi="Arial"/>
          <w:sz w:val="20"/>
          <w:szCs w:val="20"/>
        </w:rPr>
        <w:sym w:font="Wingdings" w:char="F0E0"/>
      </w:r>
      <w:r w:rsidR="00732EC8">
        <w:rPr>
          <w:rFonts w:ascii="Arial" w:hAnsi="Arial"/>
          <w:sz w:val="20"/>
          <w:szCs w:val="20"/>
        </w:rPr>
        <w:t xml:space="preserve">   </w:t>
      </w:r>
      <w:r w:rsidR="001D3144" w:rsidRPr="001D3144">
        <w:rPr>
          <w:rFonts w:ascii="Arial" w:hAnsi="Arial"/>
          <w:sz w:val="20"/>
          <w:szCs w:val="20"/>
        </w:rPr>
        <w:t>sfr0/stp0</w:t>
      </w:r>
    </w:p>
    <w:p w14:paraId="402AE25A" w14:textId="77777777" w:rsidR="001D3144" w:rsidRPr="001D3144" w:rsidRDefault="00DC0366" w:rsidP="001D3144">
      <w:pPr>
        <w:rPr>
          <w:rFonts w:ascii="Arial" w:hAnsi="Arial"/>
          <w:sz w:val="20"/>
          <w:szCs w:val="20"/>
        </w:rPr>
      </w:pPr>
      <w:r>
        <w:rPr>
          <w:rFonts w:ascii="Arial" w:hAnsi="Arial"/>
          <w:sz w:val="20"/>
          <w:szCs w:val="20"/>
        </w:rPr>
        <w:t>‘</w:t>
      </w:r>
      <w:r w:rsidR="00D87A33">
        <w:rPr>
          <w:rFonts w:ascii="Arial" w:hAnsi="Arial"/>
          <w:sz w:val="20"/>
          <w:szCs w:val="20"/>
        </w:rPr>
        <w:t>stop2’</w:t>
      </w:r>
      <w:r w:rsidR="006D22F4">
        <w:rPr>
          <w:rFonts w:ascii="Arial" w:hAnsi="Arial"/>
          <w:sz w:val="20"/>
          <w:szCs w:val="20"/>
        </w:rPr>
        <w:tab/>
      </w:r>
      <w:r w:rsidR="006D22F4">
        <w:rPr>
          <w:rFonts w:ascii="Arial" w:hAnsi="Arial"/>
          <w:sz w:val="20"/>
          <w:szCs w:val="20"/>
        </w:rPr>
        <w:tab/>
      </w:r>
      <w:r w:rsidR="00732EC8" w:rsidRPr="00732EC8">
        <w:rPr>
          <w:rFonts w:ascii="Arial" w:hAnsi="Arial"/>
          <w:sz w:val="20"/>
          <w:szCs w:val="20"/>
        </w:rPr>
        <w:sym w:font="Wingdings" w:char="F0E0"/>
      </w:r>
      <w:r w:rsidR="00732EC8">
        <w:rPr>
          <w:rFonts w:ascii="Arial" w:hAnsi="Arial"/>
          <w:sz w:val="20"/>
          <w:szCs w:val="20"/>
        </w:rPr>
        <w:t xml:space="preserve">  </w:t>
      </w:r>
      <w:r w:rsidR="000140F9">
        <w:rPr>
          <w:rFonts w:ascii="Arial" w:hAnsi="Arial"/>
          <w:sz w:val="20"/>
          <w:szCs w:val="20"/>
        </w:rPr>
        <w:t xml:space="preserve"> </w:t>
      </w:r>
      <w:r w:rsidR="001D3144" w:rsidRPr="001D3144">
        <w:rPr>
          <w:rFonts w:ascii="Arial" w:hAnsi="Arial"/>
          <w:sz w:val="20"/>
          <w:szCs w:val="20"/>
        </w:rPr>
        <w:t xml:space="preserve">sfr2/sf2 </w:t>
      </w:r>
    </w:p>
    <w:p w14:paraId="483A67FE" w14:textId="77777777" w:rsidR="00E56F30" w:rsidRPr="001D3144" w:rsidRDefault="00DC0366" w:rsidP="001D3144">
      <w:pPr>
        <w:rPr>
          <w:rFonts w:ascii="Arial" w:hAnsi="Arial"/>
          <w:sz w:val="20"/>
          <w:szCs w:val="20"/>
        </w:rPr>
      </w:pPr>
      <w:r>
        <w:rPr>
          <w:rFonts w:ascii="Arial" w:hAnsi="Arial"/>
          <w:sz w:val="20"/>
          <w:szCs w:val="20"/>
        </w:rPr>
        <w:t>‘</w:t>
      </w:r>
      <w:r w:rsidR="00732EC8">
        <w:rPr>
          <w:rFonts w:ascii="Arial" w:hAnsi="Arial"/>
          <w:sz w:val="20"/>
          <w:szCs w:val="20"/>
        </w:rPr>
        <w:t>start2</w:t>
      </w:r>
      <w:r w:rsidR="00D87A33">
        <w:rPr>
          <w:rFonts w:ascii="Arial" w:hAnsi="Arial"/>
          <w:sz w:val="20"/>
          <w:szCs w:val="20"/>
        </w:rPr>
        <w:t>’</w:t>
      </w:r>
      <w:r w:rsidR="006D22F4">
        <w:rPr>
          <w:rFonts w:ascii="Arial" w:hAnsi="Arial"/>
          <w:sz w:val="20"/>
          <w:szCs w:val="20"/>
        </w:rPr>
        <w:tab/>
      </w:r>
      <w:r w:rsidR="006D22F4">
        <w:rPr>
          <w:rFonts w:ascii="Arial" w:hAnsi="Arial"/>
          <w:sz w:val="20"/>
          <w:szCs w:val="20"/>
        </w:rPr>
        <w:tab/>
      </w:r>
      <w:r w:rsidR="00732EC8" w:rsidRPr="00732EC8">
        <w:rPr>
          <w:rFonts w:ascii="Arial" w:hAnsi="Arial"/>
          <w:sz w:val="20"/>
          <w:szCs w:val="20"/>
        </w:rPr>
        <w:sym w:font="Wingdings" w:char="F0E0"/>
      </w:r>
      <w:r w:rsidR="00732EC8">
        <w:rPr>
          <w:rFonts w:ascii="Arial" w:hAnsi="Arial"/>
          <w:sz w:val="20"/>
          <w:szCs w:val="20"/>
        </w:rPr>
        <w:t xml:space="preserve">   </w:t>
      </w:r>
      <w:r w:rsidR="001D3144" w:rsidRPr="001D3144">
        <w:rPr>
          <w:rFonts w:ascii="Arial" w:hAnsi="Arial"/>
          <w:sz w:val="20"/>
          <w:szCs w:val="20"/>
        </w:rPr>
        <w:t>sfr2/stp2</w:t>
      </w:r>
    </w:p>
    <w:p w14:paraId="03B45830" w14:textId="77777777" w:rsidR="002E56A2" w:rsidRDefault="002E56A2">
      <w:pPr>
        <w:rPr>
          <w:rFonts w:ascii="Arial" w:hAnsi="Arial"/>
          <w:sz w:val="20"/>
          <w:szCs w:val="20"/>
        </w:rPr>
      </w:pPr>
    </w:p>
    <w:p w14:paraId="38A7E5E8" w14:textId="77777777" w:rsidR="00003D62" w:rsidRDefault="00003D62" w:rsidP="00003D62">
      <w:pPr>
        <w:rPr>
          <w:rFonts w:ascii="Arial" w:hAnsi="Arial"/>
          <w:b/>
          <w:sz w:val="20"/>
          <w:szCs w:val="20"/>
        </w:rPr>
      </w:pPr>
      <w:proofErr w:type="spellStart"/>
      <w:r>
        <w:rPr>
          <w:rFonts w:ascii="Arial" w:hAnsi="Arial"/>
          <w:b/>
          <w:sz w:val="20"/>
          <w:szCs w:val="20"/>
        </w:rPr>
        <w:t>sat_mon</w:t>
      </w:r>
      <w:proofErr w:type="spellEnd"/>
      <w:r w:rsidRPr="00B61F32">
        <w:rPr>
          <w:rFonts w:ascii="Arial" w:hAnsi="Arial"/>
          <w:b/>
          <w:sz w:val="20"/>
          <w:szCs w:val="20"/>
        </w:rPr>
        <w:t xml:space="preserve"> input examples:</w:t>
      </w:r>
    </w:p>
    <w:p w14:paraId="1C2BBF2A" w14:textId="77777777" w:rsidR="00003D62" w:rsidRPr="00B61F32" w:rsidRDefault="00003D62" w:rsidP="00003D62">
      <w:pPr>
        <w:rPr>
          <w:rFonts w:ascii="Arial" w:hAnsi="Arial"/>
          <w:b/>
          <w:sz w:val="20"/>
          <w:szCs w:val="20"/>
        </w:rPr>
      </w:pPr>
    </w:p>
    <w:p w14:paraId="5551657B" w14:textId="77777777" w:rsidR="00003D62" w:rsidRPr="00B61F32" w:rsidRDefault="00003D62" w:rsidP="00003D62">
      <w:pPr>
        <w:rPr>
          <w:rFonts w:ascii="Arial" w:hAnsi="Arial"/>
          <w:sz w:val="20"/>
          <w:szCs w:val="20"/>
        </w:rPr>
      </w:pPr>
      <w:proofErr w:type="spellStart"/>
      <w:r>
        <w:rPr>
          <w:rFonts w:ascii="Arial" w:hAnsi="Arial"/>
          <w:sz w:val="20"/>
          <w:szCs w:val="20"/>
        </w:rPr>
        <w:t>sat_moment</w:t>
      </w:r>
      <w:proofErr w:type="spellEnd"/>
      <w:r>
        <w:rPr>
          <w:rFonts w:ascii="Arial" w:hAnsi="Arial"/>
          <w:sz w:val="20"/>
          <w:szCs w:val="20"/>
        </w:rPr>
        <w:t xml:space="preserve"> = [‘</w:t>
      </w:r>
      <w:proofErr w:type="spellStart"/>
      <w:r>
        <w:rPr>
          <w:rFonts w:ascii="Arial" w:hAnsi="Arial"/>
          <w:sz w:val="20"/>
          <w:szCs w:val="20"/>
        </w:rPr>
        <w:t>s_valid</w:t>
      </w:r>
      <w:proofErr w:type="spellEnd"/>
      <w:r>
        <w:rPr>
          <w:rFonts w:ascii="Arial" w:hAnsi="Arial"/>
          <w:sz w:val="20"/>
          <w:szCs w:val="20"/>
        </w:rPr>
        <w:t>’, ‘</w:t>
      </w:r>
      <w:proofErr w:type="spellStart"/>
      <w:r>
        <w:rPr>
          <w:rFonts w:ascii="Arial" w:hAnsi="Arial"/>
          <w:sz w:val="20"/>
          <w:szCs w:val="20"/>
        </w:rPr>
        <w:t>ssd_sw</w:t>
      </w:r>
      <w:proofErr w:type="spellEnd"/>
      <w:r w:rsidRPr="00B61F32">
        <w:rPr>
          <w:rFonts w:ascii="Arial" w:hAnsi="Arial"/>
          <w:sz w:val="20"/>
          <w:szCs w:val="20"/>
        </w:rPr>
        <w:t>’</w:t>
      </w:r>
      <w:r>
        <w:rPr>
          <w:rFonts w:ascii="Arial" w:hAnsi="Arial"/>
          <w:sz w:val="20"/>
          <w:szCs w:val="20"/>
        </w:rPr>
        <w:t>, ‘sf0’, ‘sfr0’, ‘</w:t>
      </w:r>
      <w:proofErr w:type="spellStart"/>
      <w:r>
        <w:rPr>
          <w:rFonts w:ascii="Arial" w:hAnsi="Arial"/>
          <w:sz w:val="20"/>
          <w:szCs w:val="20"/>
        </w:rPr>
        <w:t>ra_trig</w:t>
      </w:r>
      <w:proofErr w:type="spellEnd"/>
      <w:r>
        <w:rPr>
          <w:rFonts w:ascii="Arial" w:hAnsi="Arial"/>
          <w:sz w:val="20"/>
          <w:szCs w:val="20"/>
        </w:rPr>
        <w:t>’</w:t>
      </w:r>
      <w:r w:rsidRPr="00B61F32">
        <w:rPr>
          <w:rFonts w:ascii="Arial" w:hAnsi="Arial"/>
          <w:sz w:val="20"/>
          <w:szCs w:val="20"/>
        </w:rPr>
        <w:t>]</w:t>
      </w:r>
      <w:r w:rsidR="00190918">
        <w:rPr>
          <w:rFonts w:ascii="Arial" w:hAnsi="Arial"/>
          <w:sz w:val="20"/>
          <w:szCs w:val="20"/>
        </w:rPr>
        <w:t xml:space="preserve"> (following plot)</w:t>
      </w:r>
    </w:p>
    <w:p w14:paraId="2EAEF481" w14:textId="77777777" w:rsidR="00EF3E16" w:rsidRDefault="00EF3E16">
      <w:pPr>
        <w:rPr>
          <w:rFonts w:ascii="Arial" w:hAnsi="Arial"/>
          <w:sz w:val="20"/>
          <w:szCs w:val="20"/>
        </w:rPr>
      </w:pPr>
    </w:p>
    <w:p w14:paraId="08E6C405" w14:textId="77777777" w:rsidR="00EF3E16" w:rsidRDefault="00EF3E16">
      <w:pPr>
        <w:rPr>
          <w:rFonts w:ascii="Arial" w:hAnsi="Arial"/>
          <w:sz w:val="20"/>
          <w:szCs w:val="20"/>
        </w:rPr>
      </w:pPr>
    </w:p>
    <w:p w14:paraId="17FAAE6A" w14:textId="77777777" w:rsidR="00003D62" w:rsidRDefault="00100AB2">
      <w:pPr>
        <w:rPr>
          <w:rFonts w:ascii="Arial" w:hAnsi="Arial"/>
          <w:sz w:val="20"/>
          <w:szCs w:val="20"/>
        </w:rPr>
      </w:pPr>
      <w:r>
        <w:rPr>
          <w:rFonts w:ascii="Arial" w:hAnsi="Arial"/>
          <w:sz w:val="20"/>
          <w:szCs w:val="20"/>
        </w:rPr>
        <w:t xml:space="preserve">Possible </w:t>
      </w:r>
      <w:proofErr w:type="spellStart"/>
      <w:r>
        <w:rPr>
          <w:rFonts w:ascii="Arial" w:hAnsi="Arial"/>
          <w:i/>
          <w:sz w:val="20"/>
          <w:szCs w:val="20"/>
        </w:rPr>
        <w:t>e_step</w:t>
      </w:r>
      <w:proofErr w:type="spellEnd"/>
      <w:r w:rsidR="00003D62">
        <w:rPr>
          <w:rFonts w:ascii="Arial" w:hAnsi="Arial"/>
          <w:sz w:val="20"/>
          <w:szCs w:val="20"/>
        </w:rPr>
        <w:t xml:space="preserve"> values:</w:t>
      </w:r>
    </w:p>
    <w:p w14:paraId="0701CDA3" w14:textId="77777777" w:rsidR="00100AB2" w:rsidRDefault="00003D62">
      <w:pPr>
        <w:rPr>
          <w:rFonts w:ascii="Arial" w:hAnsi="Arial"/>
          <w:sz w:val="20"/>
          <w:szCs w:val="20"/>
        </w:rPr>
      </w:pPr>
      <w:r>
        <w:rPr>
          <w:rFonts w:ascii="Arial" w:hAnsi="Arial"/>
          <w:sz w:val="20"/>
          <w:szCs w:val="20"/>
        </w:rPr>
        <w:t>are f</w:t>
      </w:r>
      <w:r w:rsidR="00100AB2">
        <w:rPr>
          <w:rFonts w:ascii="Arial" w:hAnsi="Arial"/>
          <w:sz w:val="20"/>
          <w:szCs w:val="20"/>
        </w:rPr>
        <w:t>r</w:t>
      </w:r>
      <w:r>
        <w:rPr>
          <w:rFonts w:ascii="Arial" w:hAnsi="Arial"/>
          <w:sz w:val="20"/>
          <w:szCs w:val="20"/>
        </w:rPr>
        <w:t>o</w:t>
      </w:r>
      <w:r w:rsidR="00100AB2">
        <w:rPr>
          <w:rFonts w:ascii="Arial" w:hAnsi="Arial"/>
          <w:sz w:val="20"/>
          <w:szCs w:val="20"/>
        </w:rPr>
        <w:t xml:space="preserve">m 0 to 31. Each </w:t>
      </w:r>
      <w:proofErr w:type="spellStart"/>
      <w:r w:rsidR="00100AB2">
        <w:rPr>
          <w:rFonts w:ascii="Arial" w:hAnsi="Arial"/>
          <w:sz w:val="20"/>
          <w:szCs w:val="20"/>
        </w:rPr>
        <w:t>e_step</w:t>
      </w:r>
      <w:proofErr w:type="spellEnd"/>
      <w:r w:rsidR="00100AB2">
        <w:rPr>
          <w:rFonts w:ascii="Arial" w:hAnsi="Arial"/>
          <w:sz w:val="20"/>
          <w:szCs w:val="20"/>
        </w:rPr>
        <w:t xml:space="preserve"> value corresponds to 4 energy bins (from the 0-127 energy bins).</w:t>
      </w:r>
      <w:r w:rsidR="0059058F">
        <w:rPr>
          <w:rFonts w:ascii="Arial" w:hAnsi="Arial"/>
          <w:sz w:val="20"/>
          <w:szCs w:val="20"/>
        </w:rPr>
        <w:t xml:space="preserve"> </w:t>
      </w:r>
      <w:proofErr w:type="spellStart"/>
      <w:r w:rsidR="0059058F">
        <w:rPr>
          <w:rFonts w:ascii="Arial" w:hAnsi="Arial"/>
          <w:sz w:val="20"/>
          <w:szCs w:val="20"/>
        </w:rPr>
        <w:t>e_step</w:t>
      </w:r>
      <w:proofErr w:type="spellEnd"/>
      <w:r w:rsidR="0059058F">
        <w:rPr>
          <w:rFonts w:ascii="Arial" w:hAnsi="Arial"/>
          <w:sz w:val="20"/>
          <w:szCs w:val="20"/>
        </w:rPr>
        <w:t xml:space="preserve"> = 32 will return the whole energy range.</w:t>
      </w:r>
    </w:p>
    <w:p w14:paraId="6B3A915F" w14:textId="77777777" w:rsidR="00190918" w:rsidRPr="00100AB2" w:rsidRDefault="00190918">
      <w:pPr>
        <w:rPr>
          <w:rFonts w:ascii="Arial" w:hAnsi="Arial"/>
          <w:sz w:val="20"/>
          <w:szCs w:val="20"/>
        </w:rPr>
      </w:pPr>
    </w:p>
    <w:p w14:paraId="40E7DB54" w14:textId="77777777" w:rsidR="002E56A2" w:rsidRDefault="00CB3467" w:rsidP="002E56A2">
      <w:pPr>
        <w:jc w:val="center"/>
        <w:rPr>
          <w:rFonts w:ascii="Arial" w:hAnsi="Arial"/>
        </w:rPr>
      </w:pPr>
      <w:r w:rsidRPr="002E56A2">
        <w:rPr>
          <w:rFonts w:ascii="Arial" w:hAnsi="Arial"/>
          <w:noProof/>
        </w:rPr>
        <w:lastRenderedPageBreak/>
        <w:pict w14:anchorId="3D8369AA">
          <v:shape id="_x0000_i1025" type="#_x0000_t75" alt="" style="width:257pt;height:340pt;mso-width-percent:0;mso-height-percent:0;mso-width-percent:0;mso-height-percent:0">
            <v:imagedata r:id="rId14" o:title="STA_PLA_mon_rates_20070120_page1"/>
          </v:shape>
        </w:pict>
      </w:r>
    </w:p>
    <w:p w14:paraId="19D5FC0F" w14:textId="77777777" w:rsidR="002E56A2" w:rsidRDefault="002E56A2">
      <w:pPr>
        <w:rPr>
          <w:rFonts w:ascii="Arial" w:hAnsi="Arial"/>
        </w:rPr>
      </w:pPr>
    </w:p>
    <w:p w14:paraId="41339D6C" w14:textId="77777777" w:rsidR="002E56A2" w:rsidRDefault="002E56A2">
      <w:pPr>
        <w:rPr>
          <w:rFonts w:ascii="Arial" w:hAnsi="Arial"/>
        </w:rPr>
      </w:pPr>
    </w:p>
    <w:p w14:paraId="742B0722" w14:textId="77777777" w:rsidR="00367ADD" w:rsidRDefault="00367ADD">
      <w:pPr>
        <w:rPr>
          <w:rFonts w:ascii="Arial" w:hAnsi="Arial"/>
        </w:rPr>
      </w:pPr>
    </w:p>
    <w:p w14:paraId="31BD8775" w14:textId="77777777" w:rsidR="00367ADD" w:rsidRDefault="00367ADD" w:rsidP="00367ADD">
      <w:pPr>
        <w:jc w:val="center"/>
        <w:rPr>
          <w:rFonts w:ascii="Arial" w:hAnsi="Arial"/>
        </w:rPr>
      </w:pPr>
    </w:p>
    <w:p w14:paraId="4F0260C1" w14:textId="77777777" w:rsidR="00B673A0" w:rsidRDefault="00F61EEE" w:rsidP="00B673A0">
      <w:pPr>
        <w:rPr>
          <w:rFonts w:ascii="Arial" w:hAnsi="Arial"/>
          <w:b/>
          <w:bCs/>
        </w:rPr>
      </w:pPr>
      <w:r>
        <w:rPr>
          <w:rFonts w:ascii="Arial" w:hAnsi="Arial"/>
          <w:b/>
          <w:bCs/>
        </w:rPr>
        <w:t>3.1.8</w:t>
      </w:r>
      <w:r w:rsidR="00B673A0">
        <w:rPr>
          <w:rFonts w:ascii="Arial" w:hAnsi="Arial"/>
          <w:b/>
          <w:bCs/>
        </w:rPr>
        <w:t>.</w:t>
      </w:r>
      <w:r w:rsidR="00B673A0">
        <w:rPr>
          <w:rFonts w:ascii="Arial" w:hAnsi="Arial"/>
          <w:b/>
          <w:bCs/>
        </w:rPr>
        <w:tab/>
      </w:r>
      <w:proofErr w:type="spellStart"/>
      <w:r w:rsidR="00B673A0">
        <w:rPr>
          <w:rFonts w:ascii="Arial" w:hAnsi="Arial"/>
          <w:b/>
          <w:bCs/>
        </w:rPr>
        <w:t>pla_mon_full_crib</w:t>
      </w:r>
      <w:proofErr w:type="spellEnd"/>
    </w:p>
    <w:p w14:paraId="2946B05E" w14:textId="77777777" w:rsidR="00B673A0" w:rsidRDefault="00B673A0" w:rsidP="00B673A0">
      <w:pPr>
        <w:rPr>
          <w:rFonts w:ascii="Arial" w:hAnsi="Arial"/>
        </w:rPr>
      </w:pPr>
    </w:p>
    <w:p w14:paraId="17E8E157" w14:textId="77777777" w:rsidR="00B673A0" w:rsidRDefault="00B673A0" w:rsidP="00B673A0">
      <w:pPr>
        <w:rPr>
          <w:rFonts w:ascii="Arial" w:hAnsi="Arial"/>
        </w:rPr>
      </w:pPr>
      <w:r>
        <w:rPr>
          <w:rFonts w:ascii="Arial" w:hAnsi="Arial"/>
        </w:rPr>
        <w:t xml:space="preserve">To plot PLASTIC monitor rates </w:t>
      </w:r>
      <w:r w:rsidR="005A2767">
        <w:rPr>
          <w:rFonts w:ascii="Arial" w:hAnsi="Arial"/>
        </w:rPr>
        <w:t xml:space="preserve">for full energy range </w:t>
      </w:r>
      <w:r>
        <w:rPr>
          <w:rFonts w:ascii="Arial" w:hAnsi="Arial"/>
        </w:rPr>
        <w:t>(quantity vs. time)</w:t>
      </w:r>
    </w:p>
    <w:p w14:paraId="5C197C41" w14:textId="77777777" w:rsidR="00B673A0" w:rsidRDefault="00B673A0" w:rsidP="00B673A0">
      <w:pPr>
        <w:rPr>
          <w:rFonts w:ascii="Arial" w:hAnsi="Arial"/>
        </w:rPr>
      </w:pPr>
    </w:p>
    <w:p w14:paraId="58C0A58D" w14:textId="77777777" w:rsidR="00B673A0" w:rsidRDefault="00F52BF0" w:rsidP="00B673A0">
      <w:pPr>
        <w:rPr>
          <w:rFonts w:ascii="Arial" w:hAnsi="Arial"/>
          <w:i/>
          <w:iCs/>
        </w:rPr>
      </w:pPr>
      <w:r>
        <w:rPr>
          <w:rFonts w:ascii="Arial" w:hAnsi="Arial"/>
        </w:rPr>
        <w:t xml:space="preserve">Same input parameters as above. The </w:t>
      </w:r>
      <w:proofErr w:type="spellStart"/>
      <w:r>
        <w:rPr>
          <w:rFonts w:ascii="Arial" w:hAnsi="Arial"/>
        </w:rPr>
        <w:t>e_step</w:t>
      </w:r>
      <w:proofErr w:type="spellEnd"/>
      <w:r>
        <w:rPr>
          <w:rFonts w:ascii="Arial" w:hAnsi="Arial"/>
        </w:rPr>
        <w:t xml:space="preserve"> takes values from 0 to 127.</w:t>
      </w:r>
    </w:p>
    <w:p w14:paraId="719BE730" w14:textId="77777777" w:rsidR="00367ADD" w:rsidRDefault="00367ADD">
      <w:pPr>
        <w:rPr>
          <w:rFonts w:ascii="Arial" w:hAnsi="Arial"/>
        </w:rPr>
      </w:pPr>
    </w:p>
    <w:p w14:paraId="1AFED5A0" w14:textId="15C1072E" w:rsidR="00531508" w:rsidRPr="000F5391" w:rsidRDefault="00CC7601">
      <w:pPr>
        <w:rPr>
          <w:rFonts w:ascii="Arial" w:hAnsi="Arial"/>
          <w:b/>
        </w:rPr>
      </w:pPr>
      <w:r>
        <w:rPr>
          <w:rFonts w:ascii="Arial" w:hAnsi="Arial"/>
          <w:b/>
          <w:bCs/>
        </w:rPr>
        <w:t>3.1.</w:t>
      </w:r>
      <w:r w:rsidR="008E418E">
        <w:rPr>
          <w:rFonts w:ascii="Arial" w:hAnsi="Arial"/>
          <w:b/>
          <w:bCs/>
        </w:rPr>
        <w:t>9</w:t>
      </w:r>
      <w:r>
        <w:rPr>
          <w:rFonts w:ascii="Arial" w:hAnsi="Arial"/>
          <w:b/>
          <w:bCs/>
        </w:rPr>
        <w:t>.</w:t>
      </w:r>
      <w:r>
        <w:rPr>
          <w:rFonts w:ascii="Arial" w:hAnsi="Arial"/>
          <w:b/>
          <w:bCs/>
        </w:rPr>
        <w:tab/>
      </w:r>
      <w:proofErr w:type="spellStart"/>
      <w:r w:rsidR="000F5391" w:rsidRPr="000F5391">
        <w:rPr>
          <w:rFonts w:ascii="Arial" w:hAnsi="Arial"/>
          <w:b/>
        </w:rPr>
        <w:t>pla_hk_crib</w:t>
      </w:r>
      <w:proofErr w:type="spellEnd"/>
    </w:p>
    <w:p w14:paraId="3D5621C8" w14:textId="77777777" w:rsidR="000F5391" w:rsidRDefault="000F5391">
      <w:pPr>
        <w:rPr>
          <w:rFonts w:ascii="Arial" w:hAnsi="Arial"/>
        </w:rPr>
      </w:pPr>
    </w:p>
    <w:p w14:paraId="2C5ADA83" w14:textId="77777777" w:rsidR="000F5391" w:rsidRDefault="000F5391">
      <w:pPr>
        <w:rPr>
          <w:rFonts w:ascii="Arial" w:hAnsi="Arial"/>
        </w:rPr>
      </w:pPr>
      <w:r>
        <w:rPr>
          <w:rFonts w:ascii="Arial" w:hAnsi="Arial"/>
        </w:rPr>
        <w:t>To plot house keeping parameters (</w:t>
      </w:r>
      <w:proofErr w:type="spellStart"/>
      <w:r>
        <w:rPr>
          <w:rFonts w:ascii="Arial" w:hAnsi="Arial"/>
        </w:rPr>
        <w:t>parametrer</w:t>
      </w:r>
      <w:proofErr w:type="spellEnd"/>
      <w:r>
        <w:rPr>
          <w:rFonts w:ascii="Arial" w:hAnsi="Arial"/>
        </w:rPr>
        <w:t xml:space="preserve"> vs. time)</w:t>
      </w:r>
    </w:p>
    <w:p w14:paraId="347D99CC" w14:textId="77777777" w:rsidR="000F5391" w:rsidRDefault="000F5391">
      <w:pPr>
        <w:rPr>
          <w:rFonts w:ascii="Arial" w:hAnsi="Arial"/>
        </w:rPr>
      </w:pPr>
    </w:p>
    <w:p w14:paraId="51820884" w14:textId="77777777" w:rsidR="000F5391" w:rsidRDefault="000F5391">
      <w:pPr>
        <w:rPr>
          <w:rFonts w:ascii="Arial" w:hAnsi="Arial"/>
        </w:rPr>
      </w:pPr>
      <w:r w:rsidRPr="006B4125">
        <w:rPr>
          <w:rFonts w:ascii="Arial" w:hAnsi="Arial"/>
          <w:b/>
        </w:rPr>
        <w:t>INPUT PARAMETERS</w:t>
      </w:r>
      <w:r>
        <w:rPr>
          <w:rFonts w:ascii="Arial" w:hAnsi="Arial"/>
        </w:rPr>
        <w:t xml:space="preserve">: sat, </w:t>
      </w:r>
      <w:proofErr w:type="spellStart"/>
      <w:r>
        <w:rPr>
          <w:rFonts w:ascii="Arial" w:hAnsi="Arial"/>
        </w:rPr>
        <w:t>sat_hk</w:t>
      </w:r>
      <w:proofErr w:type="spellEnd"/>
    </w:p>
    <w:p w14:paraId="048D8EE4" w14:textId="77777777" w:rsidR="003452F2" w:rsidRDefault="003452F2">
      <w:pPr>
        <w:rPr>
          <w:rFonts w:ascii="Arial" w:hAnsi="Arial"/>
        </w:rPr>
      </w:pPr>
    </w:p>
    <w:p w14:paraId="45AF79A0" w14:textId="77777777" w:rsidR="006B4125" w:rsidRDefault="006B4125">
      <w:pPr>
        <w:rPr>
          <w:rFonts w:ascii="Arial" w:hAnsi="Arial"/>
        </w:rPr>
      </w:pPr>
      <w:r>
        <w:rPr>
          <w:rFonts w:ascii="Arial" w:hAnsi="Arial"/>
        </w:rPr>
        <w:t>The list of the available housekeeping parameters is included in the crib-sheet</w:t>
      </w:r>
    </w:p>
    <w:p w14:paraId="77D9BCD3" w14:textId="77777777" w:rsidR="006B4125" w:rsidRDefault="006B4125">
      <w:pPr>
        <w:rPr>
          <w:rFonts w:ascii="Arial" w:hAnsi="Arial"/>
        </w:rPr>
      </w:pPr>
    </w:p>
    <w:p w14:paraId="772DD25A" w14:textId="1C566FE6" w:rsidR="00D17667" w:rsidRPr="000F5391" w:rsidRDefault="00D17667" w:rsidP="00D17667">
      <w:pPr>
        <w:rPr>
          <w:rFonts w:ascii="Arial" w:hAnsi="Arial"/>
          <w:b/>
        </w:rPr>
      </w:pPr>
      <w:r>
        <w:rPr>
          <w:rFonts w:ascii="Arial" w:hAnsi="Arial"/>
          <w:b/>
        </w:rPr>
        <w:t>3.1.1</w:t>
      </w:r>
      <w:r w:rsidR="008E418E">
        <w:rPr>
          <w:rFonts w:ascii="Arial" w:hAnsi="Arial"/>
          <w:b/>
        </w:rPr>
        <w:t>0</w:t>
      </w:r>
      <w:r w:rsidRPr="000F5391">
        <w:rPr>
          <w:rFonts w:ascii="Arial" w:hAnsi="Arial"/>
          <w:b/>
        </w:rPr>
        <w:t xml:space="preserve">. </w:t>
      </w:r>
      <w:proofErr w:type="spellStart"/>
      <w:r w:rsidRPr="000F5391">
        <w:rPr>
          <w:rFonts w:ascii="Arial" w:hAnsi="Arial"/>
          <w:b/>
        </w:rPr>
        <w:t>pla_</w:t>
      </w:r>
      <w:r w:rsidR="008E418E">
        <w:rPr>
          <w:rFonts w:ascii="Arial" w:hAnsi="Arial"/>
          <w:b/>
        </w:rPr>
        <w:t>dig_</w:t>
      </w:r>
      <w:r w:rsidRPr="000F5391">
        <w:rPr>
          <w:rFonts w:ascii="Arial" w:hAnsi="Arial"/>
          <w:b/>
        </w:rPr>
        <w:t>hk_crib</w:t>
      </w:r>
      <w:proofErr w:type="spellEnd"/>
    </w:p>
    <w:p w14:paraId="33EBAF85" w14:textId="77777777" w:rsidR="00D17667" w:rsidRDefault="00D17667" w:rsidP="00D17667">
      <w:pPr>
        <w:rPr>
          <w:rFonts w:ascii="Arial" w:hAnsi="Arial"/>
        </w:rPr>
      </w:pPr>
    </w:p>
    <w:p w14:paraId="73B95FA6" w14:textId="77777777" w:rsidR="00D17667" w:rsidRDefault="00D17667" w:rsidP="00D17667">
      <w:pPr>
        <w:rPr>
          <w:rFonts w:ascii="Arial" w:hAnsi="Arial"/>
        </w:rPr>
      </w:pPr>
      <w:r>
        <w:rPr>
          <w:rFonts w:ascii="Arial" w:hAnsi="Arial"/>
        </w:rPr>
        <w:t>To plot house keeping parameters (</w:t>
      </w:r>
      <w:proofErr w:type="spellStart"/>
      <w:r>
        <w:rPr>
          <w:rFonts w:ascii="Arial" w:hAnsi="Arial"/>
        </w:rPr>
        <w:t>parametrer</w:t>
      </w:r>
      <w:proofErr w:type="spellEnd"/>
      <w:r>
        <w:rPr>
          <w:rFonts w:ascii="Arial" w:hAnsi="Arial"/>
        </w:rPr>
        <w:t xml:space="preserve"> vs. time)</w:t>
      </w:r>
    </w:p>
    <w:p w14:paraId="29975772" w14:textId="77777777" w:rsidR="00D17667" w:rsidRDefault="00D17667" w:rsidP="00D17667">
      <w:pPr>
        <w:rPr>
          <w:rFonts w:ascii="Arial" w:hAnsi="Arial"/>
        </w:rPr>
      </w:pPr>
    </w:p>
    <w:p w14:paraId="2E0278DF" w14:textId="77777777" w:rsidR="00D17667" w:rsidRDefault="00D17667" w:rsidP="00D17667">
      <w:pPr>
        <w:rPr>
          <w:rFonts w:ascii="Arial" w:hAnsi="Arial"/>
        </w:rPr>
      </w:pPr>
      <w:r w:rsidRPr="006B4125">
        <w:rPr>
          <w:rFonts w:ascii="Arial" w:hAnsi="Arial"/>
          <w:b/>
        </w:rPr>
        <w:t>INPUT PARAMETERS</w:t>
      </w:r>
      <w:r>
        <w:rPr>
          <w:rFonts w:ascii="Arial" w:hAnsi="Arial"/>
        </w:rPr>
        <w:t xml:space="preserve">: sat, </w:t>
      </w:r>
      <w:proofErr w:type="spellStart"/>
      <w:r>
        <w:rPr>
          <w:rFonts w:ascii="Arial" w:hAnsi="Arial"/>
        </w:rPr>
        <w:t>sat_dig_hk</w:t>
      </w:r>
      <w:proofErr w:type="spellEnd"/>
    </w:p>
    <w:p w14:paraId="2FE3CF4A" w14:textId="77777777" w:rsidR="00D17667" w:rsidRDefault="00D17667" w:rsidP="00D17667">
      <w:pPr>
        <w:rPr>
          <w:rFonts w:ascii="Arial" w:hAnsi="Arial"/>
        </w:rPr>
      </w:pPr>
    </w:p>
    <w:p w14:paraId="51942046" w14:textId="77777777" w:rsidR="00D17667" w:rsidRDefault="00D17667" w:rsidP="00D17667">
      <w:pPr>
        <w:rPr>
          <w:rFonts w:ascii="Arial" w:hAnsi="Arial"/>
        </w:rPr>
      </w:pPr>
      <w:r>
        <w:rPr>
          <w:rFonts w:ascii="Arial" w:hAnsi="Arial"/>
        </w:rPr>
        <w:lastRenderedPageBreak/>
        <w:t>The list of the available housekeeping parameters is included in the crib-sheet</w:t>
      </w:r>
    </w:p>
    <w:p w14:paraId="3AA707D4" w14:textId="77777777" w:rsidR="00D17667" w:rsidRDefault="00D17667" w:rsidP="00D17667">
      <w:pPr>
        <w:rPr>
          <w:rFonts w:ascii="Arial" w:hAnsi="Arial"/>
        </w:rPr>
      </w:pPr>
    </w:p>
    <w:p w14:paraId="34E42729" w14:textId="16D9AB96" w:rsidR="001A30F0" w:rsidRPr="000F5391" w:rsidRDefault="001A30F0" w:rsidP="001A30F0">
      <w:pPr>
        <w:rPr>
          <w:rFonts w:ascii="Arial" w:hAnsi="Arial"/>
          <w:b/>
        </w:rPr>
      </w:pPr>
      <w:r>
        <w:rPr>
          <w:rFonts w:ascii="Arial" w:hAnsi="Arial"/>
          <w:b/>
        </w:rPr>
        <w:t>3.1.1</w:t>
      </w:r>
      <w:r w:rsidR="008E418E">
        <w:rPr>
          <w:rFonts w:ascii="Arial" w:hAnsi="Arial"/>
          <w:b/>
        </w:rPr>
        <w:t>1</w:t>
      </w:r>
      <w:r w:rsidRPr="000F5391">
        <w:rPr>
          <w:rFonts w:ascii="Arial" w:hAnsi="Arial"/>
          <w:b/>
        </w:rPr>
        <w:t xml:space="preserve">. </w:t>
      </w:r>
      <w:proofErr w:type="spellStart"/>
      <w:r w:rsidRPr="000F5391">
        <w:rPr>
          <w:rFonts w:ascii="Arial" w:hAnsi="Arial"/>
          <w:b/>
        </w:rPr>
        <w:t>pla_</w:t>
      </w:r>
      <w:r w:rsidR="008E418E">
        <w:rPr>
          <w:rFonts w:ascii="Arial" w:hAnsi="Arial"/>
          <w:b/>
        </w:rPr>
        <w:t>sc_</w:t>
      </w:r>
      <w:r w:rsidRPr="000F5391">
        <w:rPr>
          <w:rFonts w:ascii="Arial" w:hAnsi="Arial"/>
          <w:b/>
        </w:rPr>
        <w:t>hk_crib</w:t>
      </w:r>
      <w:proofErr w:type="spellEnd"/>
    </w:p>
    <w:p w14:paraId="2FBF0CE3" w14:textId="77777777" w:rsidR="001A30F0" w:rsidRDefault="001A30F0" w:rsidP="001A30F0">
      <w:pPr>
        <w:rPr>
          <w:rFonts w:ascii="Arial" w:hAnsi="Arial"/>
        </w:rPr>
      </w:pPr>
    </w:p>
    <w:p w14:paraId="4F5E34C2" w14:textId="77777777" w:rsidR="001A30F0" w:rsidRDefault="001A30F0" w:rsidP="001A30F0">
      <w:pPr>
        <w:rPr>
          <w:rFonts w:ascii="Arial" w:hAnsi="Arial"/>
        </w:rPr>
      </w:pPr>
      <w:r>
        <w:rPr>
          <w:rFonts w:ascii="Arial" w:hAnsi="Arial"/>
        </w:rPr>
        <w:t>To plot house keeping parameters (</w:t>
      </w:r>
      <w:proofErr w:type="spellStart"/>
      <w:r>
        <w:rPr>
          <w:rFonts w:ascii="Arial" w:hAnsi="Arial"/>
        </w:rPr>
        <w:t>parametrer</w:t>
      </w:r>
      <w:proofErr w:type="spellEnd"/>
      <w:r>
        <w:rPr>
          <w:rFonts w:ascii="Arial" w:hAnsi="Arial"/>
        </w:rPr>
        <w:t xml:space="preserve"> vs. time)</w:t>
      </w:r>
    </w:p>
    <w:p w14:paraId="6C1ADD93" w14:textId="77777777" w:rsidR="001A30F0" w:rsidRDefault="001A30F0" w:rsidP="001A30F0">
      <w:pPr>
        <w:rPr>
          <w:rFonts w:ascii="Arial" w:hAnsi="Arial"/>
        </w:rPr>
      </w:pPr>
    </w:p>
    <w:p w14:paraId="5DB34E35" w14:textId="77777777" w:rsidR="001A30F0" w:rsidRDefault="001A30F0" w:rsidP="001A30F0">
      <w:pPr>
        <w:rPr>
          <w:rFonts w:ascii="Arial" w:hAnsi="Arial"/>
        </w:rPr>
      </w:pPr>
      <w:r w:rsidRPr="006B4125">
        <w:rPr>
          <w:rFonts w:ascii="Arial" w:hAnsi="Arial"/>
          <w:b/>
        </w:rPr>
        <w:t>INPUT PARAMETERS</w:t>
      </w:r>
      <w:r w:rsidR="00E029CC">
        <w:rPr>
          <w:rFonts w:ascii="Arial" w:hAnsi="Arial"/>
        </w:rPr>
        <w:t xml:space="preserve">: sat, </w:t>
      </w:r>
      <w:proofErr w:type="spellStart"/>
      <w:r w:rsidR="00E029CC">
        <w:rPr>
          <w:rFonts w:ascii="Arial" w:hAnsi="Arial"/>
        </w:rPr>
        <w:t>sat_sc</w:t>
      </w:r>
      <w:r>
        <w:rPr>
          <w:rFonts w:ascii="Arial" w:hAnsi="Arial"/>
        </w:rPr>
        <w:t>_hk</w:t>
      </w:r>
      <w:proofErr w:type="spellEnd"/>
    </w:p>
    <w:p w14:paraId="42CC2032" w14:textId="77777777" w:rsidR="001A30F0" w:rsidRDefault="001A30F0" w:rsidP="001A30F0">
      <w:pPr>
        <w:rPr>
          <w:rFonts w:ascii="Arial" w:hAnsi="Arial"/>
        </w:rPr>
      </w:pPr>
    </w:p>
    <w:p w14:paraId="2BFBE8F2" w14:textId="2279A7C5" w:rsidR="001A30F0" w:rsidRDefault="001A30F0" w:rsidP="001A30F0">
      <w:pPr>
        <w:rPr>
          <w:rFonts w:ascii="Arial" w:hAnsi="Arial"/>
        </w:rPr>
      </w:pPr>
      <w:r>
        <w:rPr>
          <w:rFonts w:ascii="Arial" w:hAnsi="Arial"/>
        </w:rPr>
        <w:t>The list of the available housekeeping parameters is included in the crib-sheet</w:t>
      </w:r>
    </w:p>
    <w:p w14:paraId="3025FF3E" w14:textId="3CBDBCB9" w:rsidR="00E12CD5" w:rsidRDefault="00E12CD5" w:rsidP="001A30F0">
      <w:pPr>
        <w:rPr>
          <w:rFonts w:ascii="Arial" w:hAnsi="Arial"/>
        </w:rPr>
      </w:pPr>
    </w:p>
    <w:p w14:paraId="55FDDED2" w14:textId="4A3C6570" w:rsidR="00E12CD5" w:rsidRPr="00E12CD5" w:rsidRDefault="00E12CD5" w:rsidP="001A30F0">
      <w:pPr>
        <w:rPr>
          <w:rFonts w:ascii="Arial" w:hAnsi="Arial"/>
          <w:b/>
          <w:bCs/>
        </w:rPr>
      </w:pPr>
      <w:r w:rsidRPr="00E12CD5">
        <w:rPr>
          <w:rFonts w:ascii="Arial" w:hAnsi="Arial"/>
          <w:b/>
          <w:bCs/>
        </w:rPr>
        <w:t>3.2 Level 2 and Level 3 Processing Programs</w:t>
      </w:r>
    </w:p>
    <w:p w14:paraId="7A244A07" w14:textId="24801782" w:rsidR="001A30F0" w:rsidRDefault="001A30F0" w:rsidP="00D17667">
      <w:pPr>
        <w:rPr>
          <w:rFonts w:ascii="Arial" w:hAnsi="Arial"/>
        </w:rPr>
      </w:pPr>
    </w:p>
    <w:p w14:paraId="142A53D9" w14:textId="37255639" w:rsidR="00001C85" w:rsidRDefault="00001C85" w:rsidP="00001C85">
      <w:pPr>
        <w:rPr>
          <w:rFonts w:ascii="Arial" w:hAnsi="Arial"/>
        </w:rPr>
      </w:pPr>
      <w:r w:rsidRPr="00001C85">
        <w:rPr>
          <w:rFonts w:ascii="Arial" w:hAnsi="Arial"/>
        </w:rPr>
        <w:t xml:space="preserve">In the </w:t>
      </w:r>
      <w:r w:rsidRPr="00001C85">
        <w:rPr>
          <w:rFonts w:ascii="Arial" w:hAnsi="Arial"/>
          <w:b/>
          <w:bCs/>
          <w:i/>
          <w:iCs/>
        </w:rPr>
        <w:t>Public</w:t>
      </w:r>
      <w:r w:rsidRPr="00001C85">
        <w:rPr>
          <w:rFonts w:ascii="Arial" w:hAnsi="Arial"/>
        </w:rPr>
        <w:t xml:space="preserve"> subfolder of the </w:t>
      </w:r>
      <w:proofErr w:type="spellStart"/>
      <w:r w:rsidRPr="00001C85">
        <w:rPr>
          <w:rFonts w:ascii="Arial" w:hAnsi="Arial"/>
          <w:b/>
          <w:bCs/>
          <w:i/>
          <w:iCs/>
        </w:rPr>
        <w:t>splat_user</w:t>
      </w:r>
      <w:proofErr w:type="spellEnd"/>
      <w:r w:rsidRPr="00001C85">
        <w:rPr>
          <w:rFonts w:ascii="Arial" w:hAnsi="Arial"/>
        </w:rPr>
        <w:t xml:space="preserve"> folder, there are also routines that are used for the creation of some Level 2 and Level 3 data products. These routines are often </w:t>
      </w:r>
      <w:proofErr w:type="gramStart"/>
      <w:r w:rsidRPr="00001C85">
        <w:rPr>
          <w:rFonts w:ascii="Arial" w:hAnsi="Arial"/>
        </w:rPr>
        <w:t>hard-coded</w:t>
      </w:r>
      <w:proofErr w:type="gramEnd"/>
      <w:r w:rsidRPr="00001C85">
        <w:rPr>
          <w:rFonts w:ascii="Arial" w:hAnsi="Arial"/>
        </w:rPr>
        <w:t xml:space="preserve"> for use at UNH, but they show the algorithms and code used to create some of the Level 2 and Level 3 data products.</w:t>
      </w:r>
      <w:r>
        <w:rPr>
          <w:rFonts w:ascii="Arial" w:hAnsi="Arial"/>
        </w:rPr>
        <w:t xml:space="preserve"> The following table lists the programs and a sample filename of the products they create.</w:t>
      </w:r>
    </w:p>
    <w:p w14:paraId="2E6988EC" w14:textId="21B692C3" w:rsidR="00001C85" w:rsidRDefault="00001C85" w:rsidP="00001C85">
      <w:pPr>
        <w:rPr>
          <w:rFonts w:ascii="Arial" w:hAnsi="Arial"/>
        </w:rPr>
      </w:pPr>
    </w:p>
    <w:tbl>
      <w:tblPr>
        <w:tblW w:w="1114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7"/>
        <w:gridCol w:w="4699"/>
      </w:tblGrid>
      <w:tr w:rsidR="001C0874" w:rsidRPr="00CB3467" w14:paraId="336B5398" w14:textId="77777777" w:rsidTr="00CB3467">
        <w:tc>
          <w:tcPr>
            <w:tcW w:w="6447" w:type="dxa"/>
            <w:shd w:val="clear" w:color="auto" w:fill="auto"/>
          </w:tcPr>
          <w:p w14:paraId="37169E5A" w14:textId="39F4DCCA" w:rsidR="001C0874" w:rsidRPr="00CB3467" w:rsidRDefault="001C0874" w:rsidP="001C0874">
            <w:pPr>
              <w:rPr>
                <w:rFonts w:ascii="Arial" w:hAnsi="Arial"/>
              </w:rPr>
            </w:pPr>
            <w:r w:rsidRPr="00CB3467">
              <w:rPr>
                <w:rFonts w:ascii="Arial" w:hAnsi="Arial"/>
              </w:rPr>
              <w:t>Sample Filename</w:t>
            </w:r>
          </w:p>
        </w:tc>
        <w:tc>
          <w:tcPr>
            <w:tcW w:w="4699" w:type="dxa"/>
            <w:shd w:val="clear" w:color="auto" w:fill="auto"/>
          </w:tcPr>
          <w:p w14:paraId="79C5C6DF" w14:textId="1046C396" w:rsidR="001C0874" w:rsidRPr="00CB3467" w:rsidRDefault="001C0874" w:rsidP="001C0874">
            <w:pPr>
              <w:rPr>
                <w:rFonts w:ascii="Arial" w:hAnsi="Arial"/>
              </w:rPr>
            </w:pPr>
            <w:r w:rsidRPr="00CB3467">
              <w:rPr>
                <w:rFonts w:ascii="Arial" w:hAnsi="Arial"/>
              </w:rPr>
              <w:t>Program</w:t>
            </w:r>
          </w:p>
        </w:tc>
      </w:tr>
      <w:tr w:rsidR="00784AF9" w:rsidRPr="00CB3467" w14:paraId="59F27277" w14:textId="77777777" w:rsidTr="00CB3467">
        <w:tc>
          <w:tcPr>
            <w:tcW w:w="6447" w:type="dxa"/>
            <w:shd w:val="clear" w:color="auto" w:fill="auto"/>
          </w:tcPr>
          <w:p w14:paraId="3772CE5A" w14:textId="39BE596D" w:rsidR="00784AF9" w:rsidRPr="00CB3467" w:rsidRDefault="00784AF9" w:rsidP="00784AF9">
            <w:pPr>
              <w:rPr>
                <w:rFonts w:ascii="Arial" w:hAnsi="Arial"/>
              </w:rPr>
            </w:pPr>
            <w:r w:rsidRPr="00CB3467">
              <w:rPr>
                <w:rFonts w:ascii="Arial" w:hAnsi="Arial"/>
              </w:rPr>
              <w:t>STA_L2_PLA_1DMax_1min_20080101_V09.cdf</w:t>
            </w:r>
          </w:p>
        </w:tc>
        <w:tc>
          <w:tcPr>
            <w:tcW w:w="4699" w:type="dxa"/>
            <w:shd w:val="clear" w:color="auto" w:fill="auto"/>
          </w:tcPr>
          <w:p w14:paraId="4A632E42" w14:textId="73FEDABA" w:rsidR="00784AF9" w:rsidRPr="00CB3467" w:rsidRDefault="00784AF9" w:rsidP="00784AF9">
            <w:pPr>
              <w:rPr>
                <w:rFonts w:ascii="Arial" w:hAnsi="Arial"/>
              </w:rPr>
            </w:pPr>
            <w:r w:rsidRPr="00CB3467">
              <w:rPr>
                <w:rFonts w:ascii="Arial" w:hAnsi="Arial"/>
              </w:rPr>
              <w:t>create_ra_mom_cdfs.pro</w:t>
            </w:r>
          </w:p>
        </w:tc>
      </w:tr>
      <w:tr w:rsidR="00784AF9" w:rsidRPr="00CB3467" w14:paraId="49EDB49A" w14:textId="77777777" w:rsidTr="00CB3467">
        <w:tc>
          <w:tcPr>
            <w:tcW w:w="6447" w:type="dxa"/>
            <w:shd w:val="clear" w:color="auto" w:fill="auto"/>
          </w:tcPr>
          <w:p w14:paraId="5082B440" w14:textId="1319F89A" w:rsidR="00784AF9" w:rsidRPr="00CB3467" w:rsidRDefault="00784AF9" w:rsidP="00784AF9">
            <w:pPr>
              <w:rPr>
                <w:rFonts w:ascii="Arial" w:hAnsi="Arial"/>
              </w:rPr>
            </w:pPr>
            <w:r w:rsidRPr="00CB3467">
              <w:rPr>
                <w:rFonts w:ascii="Arial" w:hAnsi="Arial"/>
              </w:rPr>
              <w:t>STA_L2_PLA_1DMax_10min_20080101_V09.cdf</w:t>
            </w:r>
          </w:p>
        </w:tc>
        <w:tc>
          <w:tcPr>
            <w:tcW w:w="4699" w:type="dxa"/>
            <w:shd w:val="clear" w:color="auto" w:fill="auto"/>
          </w:tcPr>
          <w:p w14:paraId="4149DE9B" w14:textId="6662D621" w:rsidR="00784AF9" w:rsidRPr="00CB3467" w:rsidRDefault="00784AF9" w:rsidP="00784AF9">
            <w:pPr>
              <w:rPr>
                <w:rFonts w:ascii="Arial" w:hAnsi="Arial"/>
              </w:rPr>
            </w:pPr>
            <w:r w:rsidRPr="00CB3467">
              <w:rPr>
                <w:rFonts w:ascii="Arial" w:hAnsi="Arial"/>
              </w:rPr>
              <w:t>create_ra_mom_cdfs.pro</w:t>
            </w:r>
          </w:p>
        </w:tc>
      </w:tr>
      <w:tr w:rsidR="00784AF9" w:rsidRPr="00CB3467" w14:paraId="2169DB1C" w14:textId="77777777" w:rsidTr="00CB3467">
        <w:tc>
          <w:tcPr>
            <w:tcW w:w="6447" w:type="dxa"/>
            <w:shd w:val="clear" w:color="auto" w:fill="auto"/>
          </w:tcPr>
          <w:p w14:paraId="42825F56" w14:textId="78BD93F1" w:rsidR="00784AF9" w:rsidRPr="00CB3467" w:rsidRDefault="00784AF9" w:rsidP="00784AF9">
            <w:pPr>
              <w:rPr>
                <w:rFonts w:ascii="Arial" w:hAnsi="Arial"/>
              </w:rPr>
            </w:pPr>
            <w:r w:rsidRPr="00CB3467">
              <w:rPr>
                <w:rFonts w:ascii="Arial" w:hAnsi="Arial"/>
              </w:rPr>
              <w:t>STA_L2_PLA_1DMax_1hr_20080101_V09.cdf</w:t>
            </w:r>
          </w:p>
        </w:tc>
        <w:tc>
          <w:tcPr>
            <w:tcW w:w="4699" w:type="dxa"/>
            <w:shd w:val="clear" w:color="auto" w:fill="auto"/>
          </w:tcPr>
          <w:p w14:paraId="1E90506B" w14:textId="1BE16A3B" w:rsidR="00784AF9" w:rsidRPr="00CB3467" w:rsidRDefault="00784AF9" w:rsidP="00784AF9">
            <w:pPr>
              <w:rPr>
                <w:rFonts w:ascii="Arial" w:hAnsi="Arial"/>
              </w:rPr>
            </w:pPr>
            <w:r w:rsidRPr="00CB3467">
              <w:rPr>
                <w:rFonts w:ascii="Arial" w:hAnsi="Arial"/>
              </w:rPr>
              <w:t>create_ra_mom_cdfs.pro</w:t>
            </w:r>
          </w:p>
        </w:tc>
      </w:tr>
      <w:tr w:rsidR="00784AF9" w:rsidRPr="00CB3467" w14:paraId="0F1BCFC1" w14:textId="77777777" w:rsidTr="00CB3467">
        <w:tc>
          <w:tcPr>
            <w:tcW w:w="6447" w:type="dxa"/>
            <w:shd w:val="clear" w:color="auto" w:fill="auto"/>
          </w:tcPr>
          <w:p w14:paraId="47F8796F" w14:textId="423BF6C0" w:rsidR="00784AF9" w:rsidRPr="00CB3467" w:rsidRDefault="00784AF9" w:rsidP="00784AF9">
            <w:pPr>
              <w:rPr>
                <w:rFonts w:ascii="Arial" w:hAnsi="Arial"/>
              </w:rPr>
            </w:pPr>
            <w:r w:rsidRPr="00CB3467">
              <w:rPr>
                <w:rFonts w:ascii="Arial" w:hAnsi="Arial"/>
              </w:rPr>
              <w:t>STA_L2_PLA_OBMom_1min_20080101_V02.cdf</w:t>
            </w:r>
          </w:p>
        </w:tc>
        <w:tc>
          <w:tcPr>
            <w:tcW w:w="4699" w:type="dxa"/>
            <w:shd w:val="clear" w:color="auto" w:fill="auto"/>
          </w:tcPr>
          <w:p w14:paraId="22576DCB" w14:textId="0E3C19E5" w:rsidR="00784AF9" w:rsidRPr="00CB3467" w:rsidRDefault="00784AF9" w:rsidP="00784AF9">
            <w:pPr>
              <w:rPr>
                <w:rFonts w:ascii="Arial" w:hAnsi="Arial"/>
              </w:rPr>
            </w:pPr>
            <w:r w:rsidRPr="00CB3467">
              <w:rPr>
                <w:rFonts w:ascii="Arial" w:hAnsi="Arial"/>
              </w:rPr>
              <w:t>create_ob_mom_cdfs.pro</w:t>
            </w:r>
          </w:p>
        </w:tc>
      </w:tr>
      <w:tr w:rsidR="00784AF9" w:rsidRPr="00CB3467" w14:paraId="32812E24" w14:textId="77777777" w:rsidTr="00CB3467">
        <w:tc>
          <w:tcPr>
            <w:tcW w:w="6447" w:type="dxa"/>
            <w:shd w:val="clear" w:color="auto" w:fill="auto"/>
          </w:tcPr>
          <w:p w14:paraId="5839BC62" w14:textId="32BA2C8D" w:rsidR="00784AF9" w:rsidRPr="00CB3467" w:rsidRDefault="00784AF9" w:rsidP="00784AF9">
            <w:pPr>
              <w:rPr>
                <w:rFonts w:ascii="Arial" w:hAnsi="Arial"/>
              </w:rPr>
            </w:pPr>
            <w:r w:rsidRPr="00CB3467">
              <w:rPr>
                <w:rFonts w:ascii="Arial" w:hAnsi="Arial"/>
              </w:rPr>
              <w:t>STA_L2_PLA_OBMom_10min_20080101_V02.cdf</w:t>
            </w:r>
          </w:p>
        </w:tc>
        <w:tc>
          <w:tcPr>
            <w:tcW w:w="4699" w:type="dxa"/>
            <w:shd w:val="clear" w:color="auto" w:fill="auto"/>
          </w:tcPr>
          <w:p w14:paraId="39FCCE40" w14:textId="2B4BE634" w:rsidR="00784AF9" w:rsidRPr="00CB3467" w:rsidRDefault="00784AF9" w:rsidP="00784AF9">
            <w:pPr>
              <w:rPr>
                <w:rFonts w:ascii="Arial" w:hAnsi="Arial"/>
              </w:rPr>
            </w:pPr>
            <w:r w:rsidRPr="00CB3467">
              <w:rPr>
                <w:rFonts w:ascii="Arial" w:hAnsi="Arial"/>
              </w:rPr>
              <w:t>create_ob_mom_cdfs.pro</w:t>
            </w:r>
          </w:p>
        </w:tc>
      </w:tr>
      <w:tr w:rsidR="00784AF9" w:rsidRPr="00CB3467" w14:paraId="0ADF8154" w14:textId="77777777" w:rsidTr="00CB3467">
        <w:tc>
          <w:tcPr>
            <w:tcW w:w="6447" w:type="dxa"/>
            <w:shd w:val="clear" w:color="auto" w:fill="auto"/>
          </w:tcPr>
          <w:p w14:paraId="33EE4387" w14:textId="19CB2F96" w:rsidR="00784AF9" w:rsidRPr="00CB3467" w:rsidRDefault="00784AF9" w:rsidP="00784AF9">
            <w:pPr>
              <w:rPr>
                <w:rFonts w:ascii="Arial" w:hAnsi="Arial"/>
              </w:rPr>
            </w:pPr>
            <w:r w:rsidRPr="00CB3467">
              <w:rPr>
                <w:rFonts w:ascii="Arial" w:hAnsi="Arial"/>
              </w:rPr>
              <w:t>STA_L2_PLA_OBMom_1hr_20080101_V02.cdf</w:t>
            </w:r>
          </w:p>
        </w:tc>
        <w:tc>
          <w:tcPr>
            <w:tcW w:w="4699" w:type="dxa"/>
            <w:shd w:val="clear" w:color="auto" w:fill="auto"/>
          </w:tcPr>
          <w:p w14:paraId="56A173AC" w14:textId="22ED470A" w:rsidR="00784AF9" w:rsidRPr="00CB3467" w:rsidRDefault="00784AF9" w:rsidP="00784AF9">
            <w:pPr>
              <w:rPr>
                <w:rFonts w:ascii="Arial" w:hAnsi="Arial"/>
              </w:rPr>
            </w:pPr>
            <w:r w:rsidRPr="00CB3467">
              <w:rPr>
                <w:rFonts w:ascii="Arial" w:hAnsi="Arial"/>
              </w:rPr>
              <w:t>create_ob_mom_cdfs.pro</w:t>
            </w:r>
          </w:p>
        </w:tc>
      </w:tr>
      <w:tr w:rsidR="00784AF9" w:rsidRPr="00CB3467" w14:paraId="6E19213F" w14:textId="77777777" w:rsidTr="00CB3467">
        <w:tc>
          <w:tcPr>
            <w:tcW w:w="6447" w:type="dxa"/>
            <w:shd w:val="clear" w:color="auto" w:fill="auto"/>
          </w:tcPr>
          <w:p w14:paraId="1B1CCE95" w14:textId="0A2EB51A" w:rsidR="00784AF9" w:rsidRPr="00CB3467" w:rsidRDefault="00784AF9" w:rsidP="00784AF9">
            <w:pPr>
              <w:rPr>
                <w:rFonts w:ascii="Arial" w:hAnsi="Arial"/>
              </w:rPr>
            </w:pPr>
            <w:r w:rsidRPr="00CB3467">
              <w:rPr>
                <w:rFonts w:ascii="Arial" w:hAnsi="Arial"/>
              </w:rPr>
              <w:t>STA_L2_PLA_Alpha_RA_1DMax_10min_200801_V02.cdf</w:t>
            </w:r>
          </w:p>
        </w:tc>
        <w:tc>
          <w:tcPr>
            <w:tcW w:w="4699" w:type="dxa"/>
            <w:shd w:val="clear" w:color="auto" w:fill="auto"/>
          </w:tcPr>
          <w:p w14:paraId="03EB5D9F" w14:textId="568B9D16" w:rsidR="00784AF9" w:rsidRPr="00CB3467" w:rsidRDefault="008227FD" w:rsidP="00784AF9">
            <w:pPr>
              <w:rPr>
                <w:rFonts w:ascii="Arial" w:hAnsi="Arial"/>
              </w:rPr>
            </w:pPr>
            <w:r w:rsidRPr="00CB3467">
              <w:rPr>
                <w:rFonts w:ascii="Arial" w:hAnsi="Arial"/>
              </w:rPr>
              <w:t>create_alpha_ra_10min_cdfs_monthly.pro</w:t>
            </w:r>
          </w:p>
          <w:p w14:paraId="3B2DFB94" w14:textId="1DDE4782" w:rsidR="008227FD" w:rsidRPr="00CB3467" w:rsidRDefault="008227FD" w:rsidP="00784AF9">
            <w:pPr>
              <w:rPr>
                <w:rFonts w:ascii="Arial" w:hAnsi="Arial"/>
              </w:rPr>
            </w:pPr>
            <w:r w:rsidRPr="00CB3467">
              <w:rPr>
                <w:rFonts w:ascii="Arial" w:hAnsi="Arial"/>
              </w:rPr>
              <w:t>and</w:t>
            </w:r>
            <w:r w:rsidR="00455E61" w:rsidRPr="00CB3467">
              <w:rPr>
                <w:rFonts w:ascii="Arial" w:hAnsi="Arial"/>
              </w:rPr>
              <w:t xml:space="preserve"> </w:t>
            </w:r>
            <w:r w:rsidRPr="00CB3467">
              <w:rPr>
                <w:rFonts w:ascii="Arial" w:hAnsi="Arial"/>
              </w:rPr>
              <w:t>splat_core/calc_alpha_bulk.pro</w:t>
            </w:r>
          </w:p>
        </w:tc>
      </w:tr>
      <w:tr w:rsidR="00784AF9" w:rsidRPr="00CB3467" w14:paraId="309B2A5F" w14:textId="77777777" w:rsidTr="00CB3467">
        <w:tc>
          <w:tcPr>
            <w:tcW w:w="6447" w:type="dxa"/>
            <w:shd w:val="clear" w:color="auto" w:fill="auto"/>
          </w:tcPr>
          <w:p w14:paraId="4922FAB6" w14:textId="657EA526" w:rsidR="00784AF9" w:rsidRPr="00CB3467" w:rsidRDefault="005557EA" w:rsidP="00784AF9">
            <w:pPr>
              <w:rPr>
                <w:rFonts w:ascii="Arial" w:hAnsi="Arial"/>
              </w:rPr>
            </w:pPr>
            <w:r w:rsidRPr="00CB3467">
              <w:rPr>
                <w:rFonts w:ascii="Arial" w:hAnsi="Arial"/>
              </w:rPr>
              <w:t>STA_L2_PLA_Alpha_RA_1DMax_1</w:t>
            </w:r>
            <w:r w:rsidRPr="00CB3467">
              <w:rPr>
                <w:rFonts w:ascii="Arial" w:hAnsi="Arial"/>
              </w:rPr>
              <w:t>hr</w:t>
            </w:r>
            <w:r w:rsidRPr="00CB3467">
              <w:rPr>
                <w:rFonts w:ascii="Arial" w:hAnsi="Arial"/>
              </w:rPr>
              <w:t>_200801_V02.cdf</w:t>
            </w:r>
          </w:p>
        </w:tc>
        <w:tc>
          <w:tcPr>
            <w:tcW w:w="4699" w:type="dxa"/>
            <w:shd w:val="clear" w:color="auto" w:fill="auto"/>
          </w:tcPr>
          <w:p w14:paraId="5F6A8076" w14:textId="72565BAE" w:rsidR="005557EA" w:rsidRPr="00CB3467" w:rsidRDefault="005557EA" w:rsidP="005557EA">
            <w:pPr>
              <w:rPr>
                <w:rFonts w:ascii="Arial" w:hAnsi="Arial"/>
              </w:rPr>
            </w:pPr>
            <w:r w:rsidRPr="00CB3467">
              <w:rPr>
                <w:rFonts w:ascii="Arial" w:hAnsi="Arial"/>
              </w:rPr>
              <w:t>create_alpha_ra_1</w:t>
            </w:r>
            <w:r w:rsidRPr="00CB3467">
              <w:rPr>
                <w:rFonts w:ascii="Arial" w:hAnsi="Arial"/>
              </w:rPr>
              <w:t>hr</w:t>
            </w:r>
            <w:r w:rsidRPr="00CB3467">
              <w:rPr>
                <w:rFonts w:ascii="Arial" w:hAnsi="Arial"/>
              </w:rPr>
              <w:t>_cdfs</w:t>
            </w:r>
            <w:r w:rsidRPr="00CB3467">
              <w:rPr>
                <w:rFonts w:ascii="Arial" w:hAnsi="Arial"/>
              </w:rPr>
              <w:t>_year</w:t>
            </w:r>
            <w:r w:rsidRPr="00CB3467">
              <w:rPr>
                <w:rFonts w:ascii="Arial" w:hAnsi="Arial"/>
              </w:rPr>
              <w:t>ly.pro</w:t>
            </w:r>
          </w:p>
          <w:p w14:paraId="5DF8E5F7" w14:textId="43E7FCB3" w:rsidR="00784AF9" w:rsidRPr="00CB3467" w:rsidRDefault="005557EA" w:rsidP="005557EA">
            <w:pPr>
              <w:rPr>
                <w:rFonts w:ascii="Arial" w:hAnsi="Arial"/>
              </w:rPr>
            </w:pPr>
            <w:r w:rsidRPr="00CB3467">
              <w:rPr>
                <w:rFonts w:ascii="Arial" w:hAnsi="Arial"/>
              </w:rPr>
              <w:t>and</w:t>
            </w:r>
            <w:r w:rsidR="00455E61" w:rsidRPr="00CB3467">
              <w:rPr>
                <w:rFonts w:ascii="Arial" w:hAnsi="Arial"/>
              </w:rPr>
              <w:t xml:space="preserve"> </w:t>
            </w:r>
            <w:r w:rsidRPr="00CB3467">
              <w:rPr>
                <w:rFonts w:ascii="Arial" w:hAnsi="Arial"/>
              </w:rPr>
              <w:t>splat_core/calc_alpha_bulk.pro</w:t>
            </w:r>
          </w:p>
        </w:tc>
      </w:tr>
      <w:tr w:rsidR="00784AF9" w:rsidRPr="00CB3467" w14:paraId="23C1EC74" w14:textId="77777777" w:rsidTr="00CB3467">
        <w:tc>
          <w:tcPr>
            <w:tcW w:w="6447" w:type="dxa"/>
            <w:shd w:val="clear" w:color="auto" w:fill="auto"/>
          </w:tcPr>
          <w:p w14:paraId="373B0C3E" w14:textId="5AEC7860" w:rsidR="00784AF9" w:rsidRPr="00CB3467" w:rsidRDefault="00633564" w:rsidP="00784AF9">
            <w:pPr>
              <w:rPr>
                <w:rFonts w:ascii="Arial" w:hAnsi="Arial"/>
              </w:rPr>
            </w:pPr>
            <w:r w:rsidRPr="00CB3467">
              <w:rPr>
                <w:rFonts w:ascii="Arial" w:hAnsi="Arial"/>
              </w:rPr>
              <w:t>Suprathermal_Event_Analysis_STA.txt</w:t>
            </w:r>
          </w:p>
        </w:tc>
        <w:tc>
          <w:tcPr>
            <w:tcW w:w="4699" w:type="dxa"/>
            <w:shd w:val="clear" w:color="auto" w:fill="auto"/>
          </w:tcPr>
          <w:p w14:paraId="6F5179FE" w14:textId="263C2551" w:rsidR="00784AF9" w:rsidRPr="00CB3467" w:rsidRDefault="00633564" w:rsidP="00784AF9">
            <w:pPr>
              <w:rPr>
                <w:rFonts w:ascii="Arial" w:hAnsi="Arial"/>
              </w:rPr>
            </w:pPr>
            <w:r w:rsidRPr="00CB3467">
              <w:rPr>
                <w:rFonts w:ascii="Arial" w:hAnsi="Arial"/>
              </w:rPr>
              <w:t>suprathermal_event_total_mod.pro</w:t>
            </w:r>
          </w:p>
        </w:tc>
      </w:tr>
    </w:tbl>
    <w:p w14:paraId="74291230" w14:textId="77777777" w:rsidR="00001C85" w:rsidRPr="00001C85" w:rsidRDefault="00001C85" w:rsidP="00001C85">
      <w:pPr>
        <w:rPr>
          <w:rFonts w:ascii="Arial" w:hAnsi="Arial"/>
        </w:rPr>
      </w:pPr>
    </w:p>
    <w:p w14:paraId="611295D7" w14:textId="77777777" w:rsidR="00001C85" w:rsidRDefault="00001C85" w:rsidP="00D17667">
      <w:pPr>
        <w:rPr>
          <w:rFonts w:ascii="Arial" w:hAnsi="Arial"/>
        </w:rPr>
      </w:pPr>
    </w:p>
    <w:p w14:paraId="5D38DEA2" w14:textId="77777777" w:rsidR="00D17667" w:rsidRDefault="00D17667">
      <w:pPr>
        <w:rPr>
          <w:rFonts w:ascii="Arial" w:hAnsi="Arial"/>
        </w:rPr>
      </w:pPr>
    </w:p>
    <w:p w14:paraId="69C1E2DD" w14:textId="77777777" w:rsidR="003452F2" w:rsidRDefault="003452F2">
      <w:pPr>
        <w:rPr>
          <w:rFonts w:ascii="Arial" w:hAnsi="Arial"/>
          <w:b/>
          <w:bCs/>
        </w:rPr>
      </w:pPr>
      <w:r>
        <w:rPr>
          <w:rFonts w:ascii="Arial" w:hAnsi="Arial"/>
          <w:b/>
          <w:bCs/>
        </w:rPr>
        <w:t>4. Trouble Shooting</w:t>
      </w:r>
    </w:p>
    <w:p w14:paraId="4E291558" w14:textId="77777777" w:rsidR="003452F2" w:rsidRDefault="003452F2">
      <w:pPr>
        <w:rPr>
          <w:rFonts w:ascii="Arial" w:hAnsi="Arial"/>
        </w:rPr>
      </w:pPr>
    </w:p>
    <w:p w14:paraId="1924C1BD" w14:textId="77777777" w:rsidR="003452F2" w:rsidRDefault="003452F2">
      <w:pPr>
        <w:rPr>
          <w:rFonts w:ascii="Arial" w:hAnsi="Arial"/>
        </w:rPr>
      </w:pPr>
      <w:r>
        <w:rPr>
          <w:rFonts w:ascii="Arial" w:hAnsi="Arial"/>
        </w:rPr>
        <w:t xml:space="preserve">If program execution stops with an error message, examine all the output message lines. In addition, an error log file is kept under </w:t>
      </w:r>
      <w:proofErr w:type="spellStart"/>
      <w:r>
        <w:rPr>
          <w:rFonts w:ascii="Arial" w:hAnsi="Arial"/>
        </w:rPr>
        <w:t>splat_user</w:t>
      </w:r>
      <w:proofErr w:type="spellEnd"/>
      <w:r>
        <w:rPr>
          <w:rFonts w:ascii="Arial" w:hAnsi="Arial"/>
        </w:rPr>
        <w:t>/</w:t>
      </w:r>
      <w:proofErr w:type="spellStart"/>
      <w:r>
        <w:rPr>
          <w:rFonts w:ascii="Arial" w:hAnsi="Arial"/>
        </w:rPr>
        <w:t>error_log</w:t>
      </w:r>
      <w:proofErr w:type="spellEnd"/>
      <w:r>
        <w:rPr>
          <w:rFonts w:ascii="Arial" w:hAnsi="Arial"/>
        </w:rPr>
        <w:t xml:space="preserve">. Quite often the error is related to missing data files or products. In some </w:t>
      </w:r>
      <w:proofErr w:type="gramStart"/>
      <w:r>
        <w:rPr>
          <w:rFonts w:ascii="Arial" w:hAnsi="Arial"/>
        </w:rPr>
        <w:t>cases</w:t>
      </w:r>
      <w:proofErr w:type="gramEnd"/>
      <w:r>
        <w:rPr>
          <w:rFonts w:ascii="Arial" w:hAnsi="Arial"/>
        </w:rPr>
        <w:t xml:space="preserve"> you might resume execution by returning from a subroutine: Type RETURN or RETURN,0 for that purpose, otherwise RETALL will bring you back to the main level, from where you can restart with corrected parameters.</w:t>
      </w:r>
    </w:p>
    <w:p w14:paraId="3229314C" w14:textId="77777777" w:rsidR="003452F2" w:rsidRDefault="003452F2">
      <w:pPr>
        <w:rPr>
          <w:rFonts w:ascii="Arial" w:hAnsi="Arial"/>
        </w:rPr>
      </w:pPr>
    </w:p>
    <w:sectPr w:rsidR="003452F2">
      <w:footnotePr>
        <w:pos w:val="beneathText"/>
      </w:footnotePr>
      <w:pgSz w:w="12240" w:h="15840"/>
      <w:pgMar w:top="1134" w:right="1134" w:bottom="1134" w:left="1134" w:header="1134" w:footer="1134"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Arial Unicode MS"/>
    <w:panose1 w:val="020B0604020202020204"/>
    <w:charset w:val="02"/>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lvl w:ilvl="0">
      <w:start w:val="1"/>
      <w:numFmt w:val="bullet"/>
      <w:lvlText w:val=""/>
      <w:lvlJc w:val="left"/>
      <w:pPr>
        <w:tabs>
          <w:tab w:val="num" w:pos="1094"/>
        </w:tabs>
        <w:ind w:left="1094" w:hanging="360"/>
      </w:pPr>
      <w:rPr>
        <w:rFonts w:ascii="Symbol" w:hAnsi="Symbol" w:cs="StarSymbol"/>
        <w:sz w:val="18"/>
        <w:szCs w:val="18"/>
      </w:rPr>
    </w:lvl>
    <w:lvl w:ilvl="1">
      <w:start w:val="1"/>
      <w:numFmt w:val="bullet"/>
      <w:lvlText w:val=""/>
      <w:lvlJc w:val="left"/>
      <w:pPr>
        <w:tabs>
          <w:tab w:val="num" w:pos="1454"/>
        </w:tabs>
        <w:ind w:left="1454" w:hanging="360"/>
      </w:pPr>
      <w:rPr>
        <w:rFonts w:ascii="Symbol" w:hAnsi="Symbol" w:cs="StarSymbol"/>
        <w:sz w:val="18"/>
        <w:szCs w:val="18"/>
      </w:rPr>
    </w:lvl>
    <w:lvl w:ilvl="2">
      <w:start w:val="1"/>
      <w:numFmt w:val="bullet"/>
      <w:lvlText w:val=""/>
      <w:lvlJc w:val="left"/>
      <w:pPr>
        <w:tabs>
          <w:tab w:val="num" w:pos="1814"/>
        </w:tabs>
        <w:ind w:left="1814" w:hanging="360"/>
      </w:pPr>
      <w:rPr>
        <w:rFonts w:ascii="Symbol" w:hAnsi="Symbol" w:cs="StarSymbol"/>
        <w:sz w:val="18"/>
        <w:szCs w:val="18"/>
      </w:rPr>
    </w:lvl>
    <w:lvl w:ilvl="3">
      <w:start w:val="1"/>
      <w:numFmt w:val="bullet"/>
      <w:lvlText w:val=""/>
      <w:lvlJc w:val="left"/>
      <w:pPr>
        <w:tabs>
          <w:tab w:val="num" w:pos="2174"/>
        </w:tabs>
        <w:ind w:left="2174" w:hanging="360"/>
      </w:pPr>
      <w:rPr>
        <w:rFonts w:ascii="Symbol" w:hAnsi="Symbol" w:cs="StarSymbol"/>
        <w:sz w:val="18"/>
        <w:szCs w:val="18"/>
      </w:rPr>
    </w:lvl>
    <w:lvl w:ilvl="4">
      <w:start w:val="1"/>
      <w:numFmt w:val="bullet"/>
      <w:lvlText w:val=""/>
      <w:lvlJc w:val="left"/>
      <w:pPr>
        <w:tabs>
          <w:tab w:val="num" w:pos="2534"/>
        </w:tabs>
        <w:ind w:left="2534" w:hanging="360"/>
      </w:pPr>
      <w:rPr>
        <w:rFonts w:ascii="Symbol" w:hAnsi="Symbol" w:cs="StarSymbol"/>
        <w:sz w:val="18"/>
        <w:szCs w:val="18"/>
      </w:rPr>
    </w:lvl>
    <w:lvl w:ilvl="5">
      <w:start w:val="1"/>
      <w:numFmt w:val="bullet"/>
      <w:lvlText w:val=""/>
      <w:lvlJc w:val="left"/>
      <w:pPr>
        <w:tabs>
          <w:tab w:val="num" w:pos="2894"/>
        </w:tabs>
        <w:ind w:left="2894" w:hanging="360"/>
      </w:pPr>
      <w:rPr>
        <w:rFonts w:ascii="Symbol" w:hAnsi="Symbol" w:cs="StarSymbol"/>
        <w:sz w:val="18"/>
        <w:szCs w:val="18"/>
      </w:rPr>
    </w:lvl>
    <w:lvl w:ilvl="6">
      <w:start w:val="1"/>
      <w:numFmt w:val="bullet"/>
      <w:lvlText w:val=""/>
      <w:lvlJc w:val="left"/>
      <w:pPr>
        <w:tabs>
          <w:tab w:val="num" w:pos="3254"/>
        </w:tabs>
        <w:ind w:left="3254" w:hanging="360"/>
      </w:pPr>
      <w:rPr>
        <w:rFonts w:ascii="Symbol" w:hAnsi="Symbol" w:cs="StarSymbol"/>
        <w:sz w:val="18"/>
        <w:szCs w:val="18"/>
      </w:rPr>
    </w:lvl>
    <w:lvl w:ilvl="7">
      <w:start w:val="1"/>
      <w:numFmt w:val="bullet"/>
      <w:lvlText w:val=""/>
      <w:lvlJc w:val="left"/>
      <w:pPr>
        <w:tabs>
          <w:tab w:val="num" w:pos="3614"/>
        </w:tabs>
        <w:ind w:left="3614" w:hanging="360"/>
      </w:pPr>
      <w:rPr>
        <w:rFonts w:ascii="Symbol" w:hAnsi="Symbol" w:cs="StarSymbol"/>
        <w:sz w:val="18"/>
        <w:szCs w:val="18"/>
      </w:rPr>
    </w:lvl>
    <w:lvl w:ilvl="8">
      <w:start w:val="1"/>
      <w:numFmt w:val="bullet"/>
      <w:lvlText w:val=""/>
      <w:lvlJc w:val="left"/>
      <w:pPr>
        <w:tabs>
          <w:tab w:val="num" w:pos="3974"/>
        </w:tabs>
        <w:ind w:left="3974" w:hanging="360"/>
      </w:pPr>
      <w:rPr>
        <w:rFonts w:ascii="Symbol" w:hAnsi="Symbol" w:cs="StarSymbol"/>
        <w:sz w:val="18"/>
        <w:szCs w:val="18"/>
      </w:rPr>
    </w:lvl>
  </w:abstractNum>
  <w:abstractNum w:abstractNumId="2"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3" w15:restartNumberingAfterBreak="0">
    <w:nsid w:val="00000004"/>
    <w:multiLevelType w:val="multilevel"/>
    <w:tmpl w:val="00000004"/>
    <w:lvl w:ilvl="0">
      <w:start w:val="3"/>
      <w:numFmt w:val="decimal"/>
      <w:lvlText w:val="%1."/>
      <w:lvlJc w:val="left"/>
      <w:pPr>
        <w:tabs>
          <w:tab w:val="num" w:pos="759"/>
        </w:tabs>
        <w:ind w:left="759" w:hanging="360"/>
      </w:pPr>
    </w:lvl>
    <w:lvl w:ilvl="1">
      <w:start w:val="1"/>
      <w:numFmt w:val="decimal"/>
      <w:lvlText w:val="%2."/>
      <w:lvlJc w:val="left"/>
      <w:pPr>
        <w:tabs>
          <w:tab w:val="num" w:pos="1119"/>
        </w:tabs>
        <w:ind w:left="1119" w:hanging="360"/>
      </w:pPr>
    </w:lvl>
    <w:lvl w:ilvl="2">
      <w:start w:val="1"/>
      <w:numFmt w:val="decimal"/>
      <w:lvlText w:val="%3."/>
      <w:lvlJc w:val="left"/>
      <w:pPr>
        <w:tabs>
          <w:tab w:val="num" w:pos="1479"/>
        </w:tabs>
        <w:ind w:left="1479" w:hanging="360"/>
      </w:pPr>
    </w:lvl>
    <w:lvl w:ilvl="3">
      <w:start w:val="1"/>
      <w:numFmt w:val="decimal"/>
      <w:lvlText w:val="%4."/>
      <w:lvlJc w:val="left"/>
      <w:pPr>
        <w:tabs>
          <w:tab w:val="num" w:pos="1839"/>
        </w:tabs>
        <w:ind w:left="1839" w:hanging="360"/>
      </w:pPr>
    </w:lvl>
    <w:lvl w:ilvl="4">
      <w:start w:val="1"/>
      <w:numFmt w:val="decimal"/>
      <w:lvlText w:val="%5."/>
      <w:lvlJc w:val="left"/>
      <w:pPr>
        <w:tabs>
          <w:tab w:val="num" w:pos="2199"/>
        </w:tabs>
        <w:ind w:left="2199" w:hanging="360"/>
      </w:pPr>
    </w:lvl>
    <w:lvl w:ilvl="5">
      <w:start w:val="1"/>
      <w:numFmt w:val="decimal"/>
      <w:lvlText w:val="%6."/>
      <w:lvlJc w:val="left"/>
      <w:pPr>
        <w:tabs>
          <w:tab w:val="num" w:pos="2559"/>
        </w:tabs>
        <w:ind w:left="2559" w:hanging="360"/>
      </w:pPr>
    </w:lvl>
    <w:lvl w:ilvl="6">
      <w:start w:val="1"/>
      <w:numFmt w:val="decimal"/>
      <w:lvlText w:val="%7."/>
      <w:lvlJc w:val="left"/>
      <w:pPr>
        <w:tabs>
          <w:tab w:val="num" w:pos="2919"/>
        </w:tabs>
        <w:ind w:left="2919" w:hanging="360"/>
      </w:pPr>
    </w:lvl>
    <w:lvl w:ilvl="7">
      <w:start w:val="1"/>
      <w:numFmt w:val="decimal"/>
      <w:lvlText w:val="%8."/>
      <w:lvlJc w:val="left"/>
      <w:pPr>
        <w:tabs>
          <w:tab w:val="num" w:pos="3279"/>
        </w:tabs>
        <w:ind w:left="3279" w:hanging="360"/>
      </w:pPr>
    </w:lvl>
    <w:lvl w:ilvl="8">
      <w:start w:val="1"/>
      <w:numFmt w:val="decimal"/>
      <w:lvlText w:val="%9."/>
      <w:lvlJc w:val="left"/>
      <w:pPr>
        <w:tabs>
          <w:tab w:val="num" w:pos="3639"/>
        </w:tabs>
        <w:ind w:left="3639" w:hanging="360"/>
      </w:pPr>
    </w:lvl>
  </w:abstractNum>
  <w:abstractNum w:abstractNumId="4"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5" w15:restartNumberingAfterBreak="0">
    <w:nsid w:val="00000006"/>
    <w:multiLevelType w:val="multilevel"/>
    <w:tmpl w:val="00000006"/>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6" w15:restartNumberingAfterBreak="0">
    <w:nsid w:val="00000007"/>
    <w:multiLevelType w:val="multilevel"/>
    <w:tmpl w:val="00000007"/>
    <w:lvl w:ilvl="0">
      <w:start w:val="1"/>
      <w:numFmt w:val="bullet"/>
      <w:lvlText w:val=""/>
      <w:lvlJc w:val="left"/>
      <w:pPr>
        <w:tabs>
          <w:tab w:val="num" w:pos="133"/>
        </w:tabs>
        <w:ind w:left="133" w:hanging="360"/>
      </w:pPr>
      <w:rPr>
        <w:rFonts w:ascii="Symbol" w:hAnsi="Symbol" w:cs="StarSymbol"/>
        <w:sz w:val="18"/>
        <w:szCs w:val="18"/>
      </w:rPr>
    </w:lvl>
    <w:lvl w:ilvl="1">
      <w:start w:val="1"/>
      <w:numFmt w:val="bullet"/>
      <w:lvlText w:val=""/>
      <w:lvlJc w:val="left"/>
      <w:pPr>
        <w:tabs>
          <w:tab w:val="num" w:pos="853"/>
        </w:tabs>
        <w:ind w:left="853" w:hanging="360"/>
      </w:pPr>
      <w:rPr>
        <w:rFonts w:ascii="Symbol" w:hAnsi="Symbol" w:cs="StarSymbol"/>
        <w:sz w:val="18"/>
        <w:szCs w:val="18"/>
      </w:rPr>
    </w:lvl>
    <w:lvl w:ilvl="2">
      <w:start w:val="1"/>
      <w:numFmt w:val="bullet"/>
      <w:lvlText w:val=""/>
      <w:lvlJc w:val="left"/>
      <w:pPr>
        <w:tabs>
          <w:tab w:val="num" w:pos="1573"/>
        </w:tabs>
        <w:ind w:left="1573" w:hanging="360"/>
      </w:pPr>
      <w:rPr>
        <w:rFonts w:ascii="Symbol" w:hAnsi="Symbol" w:cs="StarSymbol"/>
        <w:sz w:val="18"/>
        <w:szCs w:val="18"/>
      </w:rPr>
    </w:lvl>
    <w:lvl w:ilvl="3">
      <w:start w:val="1"/>
      <w:numFmt w:val="bullet"/>
      <w:lvlText w:val=""/>
      <w:lvlJc w:val="left"/>
      <w:pPr>
        <w:tabs>
          <w:tab w:val="num" w:pos="2293"/>
        </w:tabs>
        <w:ind w:left="2293" w:hanging="360"/>
      </w:pPr>
      <w:rPr>
        <w:rFonts w:ascii="Symbol" w:hAnsi="Symbol" w:cs="StarSymbol"/>
        <w:sz w:val="18"/>
        <w:szCs w:val="18"/>
      </w:rPr>
    </w:lvl>
    <w:lvl w:ilvl="4">
      <w:start w:val="1"/>
      <w:numFmt w:val="bullet"/>
      <w:lvlText w:val=""/>
      <w:lvlJc w:val="left"/>
      <w:pPr>
        <w:tabs>
          <w:tab w:val="num" w:pos="3013"/>
        </w:tabs>
        <w:ind w:left="3013" w:hanging="360"/>
      </w:pPr>
      <w:rPr>
        <w:rFonts w:ascii="Symbol" w:hAnsi="Symbol" w:cs="StarSymbol"/>
        <w:sz w:val="18"/>
        <w:szCs w:val="18"/>
      </w:rPr>
    </w:lvl>
    <w:lvl w:ilvl="5">
      <w:start w:val="1"/>
      <w:numFmt w:val="bullet"/>
      <w:lvlText w:val=""/>
      <w:lvlJc w:val="left"/>
      <w:pPr>
        <w:tabs>
          <w:tab w:val="num" w:pos="3733"/>
        </w:tabs>
        <w:ind w:left="3733" w:hanging="360"/>
      </w:pPr>
      <w:rPr>
        <w:rFonts w:ascii="Symbol" w:hAnsi="Symbol" w:cs="StarSymbol"/>
        <w:sz w:val="18"/>
        <w:szCs w:val="18"/>
      </w:rPr>
    </w:lvl>
    <w:lvl w:ilvl="6">
      <w:start w:val="1"/>
      <w:numFmt w:val="bullet"/>
      <w:lvlText w:val=""/>
      <w:lvlJc w:val="left"/>
      <w:pPr>
        <w:tabs>
          <w:tab w:val="num" w:pos="4453"/>
        </w:tabs>
        <w:ind w:left="4453" w:hanging="360"/>
      </w:pPr>
      <w:rPr>
        <w:rFonts w:ascii="Symbol" w:hAnsi="Symbol" w:cs="StarSymbol"/>
        <w:sz w:val="18"/>
        <w:szCs w:val="18"/>
      </w:rPr>
    </w:lvl>
    <w:lvl w:ilvl="7">
      <w:start w:val="1"/>
      <w:numFmt w:val="bullet"/>
      <w:lvlText w:val=""/>
      <w:lvlJc w:val="left"/>
      <w:pPr>
        <w:tabs>
          <w:tab w:val="num" w:pos="5173"/>
        </w:tabs>
        <w:ind w:left="5173" w:hanging="360"/>
      </w:pPr>
      <w:rPr>
        <w:rFonts w:ascii="Symbol" w:hAnsi="Symbol" w:cs="StarSymbol"/>
        <w:sz w:val="18"/>
        <w:szCs w:val="18"/>
      </w:rPr>
    </w:lvl>
    <w:lvl w:ilvl="8">
      <w:start w:val="1"/>
      <w:numFmt w:val="bullet"/>
      <w:lvlText w:val=""/>
      <w:lvlJc w:val="left"/>
      <w:pPr>
        <w:tabs>
          <w:tab w:val="num" w:pos="5893"/>
        </w:tabs>
        <w:ind w:left="5893" w:hanging="360"/>
      </w:pPr>
      <w:rPr>
        <w:rFonts w:ascii="Symbol" w:hAnsi="Symbol" w:cs="StarSymbol"/>
        <w:sz w:val="18"/>
        <w:szCs w:val="18"/>
      </w:rPr>
    </w:lvl>
  </w:abstractNum>
  <w:abstractNum w:abstractNumId="7" w15:restartNumberingAfterBreak="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06B6205C"/>
    <w:multiLevelType w:val="hybridMultilevel"/>
    <w:tmpl w:val="44E43D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C866C0"/>
    <w:multiLevelType w:val="hybridMultilevel"/>
    <w:tmpl w:val="7466D9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A2F31AA"/>
    <w:multiLevelType w:val="hybridMultilevel"/>
    <w:tmpl w:val="FB9AF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9"/>
  </w:num>
  <w:num w:numId="10">
    <w:abstractNumId w:val="1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C11CD"/>
    <w:rsid w:val="00001C85"/>
    <w:rsid w:val="00003D62"/>
    <w:rsid w:val="000140F9"/>
    <w:rsid w:val="0001574F"/>
    <w:rsid w:val="00021FAD"/>
    <w:rsid w:val="00023B34"/>
    <w:rsid w:val="000422AE"/>
    <w:rsid w:val="000476B0"/>
    <w:rsid w:val="00062B4E"/>
    <w:rsid w:val="0007179F"/>
    <w:rsid w:val="00082A76"/>
    <w:rsid w:val="00082C06"/>
    <w:rsid w:val="00084347"/>
    <w:rsid w:val="000919A9"/>
    <w:rsid w:val="000A6396"/>
    <w:rsid w:val="000B11ED"/>
    <w:rsid w:val="000D2188"/>
    <w:rsid w:val="000D51C3"/>
    <w:rsid w:val="000E40FE"/>
    <w:rsid w:val="000E5941"/>
    <w:rsid w:val="000E69AC"/>
    <w:rsid w:val="000F5391"/>
    <w:rsid w:val="00100AB2"/>
    <w:rsid w:val="00104CD3"/>
    <w:rsid w:val="00125BD6"/>
    <w:rsid w:val="00142AC3"/>
    <w:rsid w:val="00164945"/>
    <w:rsid w:val="00166D7E"/>
    <w:rsid w:val="00174762"/>
    <w:rsid w:val="00190918"/>
    <w:rsid w:val="001A30F0"/>
    <w:rsid w:val="001A6591"/>
    <w:rsid w:val="001A6A24"/>
    <w:rsid w:val="001A79C3"/>
    <w:rsid w:val="001C0874"/>
    <w:rsid w:val="001D3144"/>
    <w:rsid w:val="001D3D2E"/>
    <w:rsid w:val="001D4725"/>
    <w:rsid w:val="0020337E"/>
    <w:rsid w:val="0024595C"/>
    <w:rsid w:val="00254A9C"/>
    <w:rsid w:val="00256977"/>
    <w:rsid w:val="00260EC0"/>
    <w:rsid w:val="002633FB"/>
    <w:rsid w:val="00265175"/>
    <w:rsid w:val="0029699E"/>
    <w:rsid w:val="002A098F"/>
    <w:rsid w:val="002B07EB"/>
    <w:rsid w:val="002B595D"/>
    <w:rsid w:val="002E56A2"/>
    <w:rsid w:val="003335EE"/>
    <w:rsid w:val="003452F2"/>
    <w:rsid w:val="003477F5"/>
    <w:rsid w:val="00366568"/>
    <w:rsid w:val="00367ADD"/>
    <w:rsid w:val="0037011F"/>
    <w:rsid w:val="00376873"/>
    <w:rsid w:val="00376A11"/>
    <w:rsid w:val="0038625E"/>
    <w:rsid w:val="003C6FFA"/>
    <w:rsid w:val="003D40FD"/>
    <w:rsid w:val="003D4212"/>
    <w:rsid w:val="003E1546"/>
    <w:rsid w:val="00403B82"/>
    <w:rsid w:val="004107E9"/>
    <w:rsid w:val="00423449"/>
    <w:rsid w:val="00427D2A"/>
    <w:rsid w:val="00427EF5"/>
    <w:rsid w:val="00454AC9"/>
    <w:rsid w:val="00455E61"/>
    <w:rsid w:val="0046118B"/>
    <w:rsid w:val="004710DF"/>
    <w:rsid w:val="00484332"/>
    <w:rsid w:val="004B2E52"/>
    <w:rsid w:val="004B47DC"/>
    <w:rsid w:val="004C5785"/>
    <w:rsid w:val="004D0F8A"/>
    <w:rsid w:val="00512247"/>
    <w:rsid w:val="005144B9"/>
    <w:rsid w:val="0051575C"/>
    <w:rsid w:val="005178D8"/>
    <w:rsid w:val="00524246"/>
    <w:rsid w:val="00531508"/>
    <w:rsid w:val="00536566"/>
    <w:rsid w:val="00540D92"/>
    <w:rsid w:val="00555255"/>
    <w:rsid w:val="005557EA"/>
    <w:rsid w:val="005742E2"/>
    <w:rsid w:val="0059058F"/>
    <w:rsid w:val="00596433"/>
    <w:rsid w:val="005A2767"/>
    <w:rsid w:val="005B01BD"/>
    <w:rsid w:val="005B5D10"/>
    <w:rsid w:val="005C17FC"/>
    <w:rsid w:val="005D55D2"/>
    <w:rsid w:val="005E2D26"/>
    <w:rsid w:val="005E7A87"/>
    <w:rsid w:val="0060184D"/>
    <w:rsid w:val="00606316"/>
    <w:rsid w:val="00620D59"/>
    <w:rsid w:val="0062703F"/>
    <w:rsid w:val="00630B57"/>
    <w:rsid w:val="00633564"/>
    <w:rsid w:val="0063494D"/>
    <w:rsid w:val="00635CC0"/>
    <w:rsid w:val="0063662E"/>
    <w:rsid w:val="0064220A"/>
    <w:rsid w:val="00646894"/>
    <w:rsid w:val="0065362E"/>
    <w:rsid w:val="00685F1B"/>
    <w:rsid w:val="0068642C"/>
    <w:rsid w:val="00697624"/>
    <w:rsid w:val="006B4125"/>
    <w:rsid w:val="006D22F4"/>
    <w:rsid w:val="006E2670"/>
    <w:rsid w:val="006E32B0"/>
    <w:rsid w:val="00700E98"/>
    <w:rsid w:val="007125F1"/>
    <w:rsid w:val="00712A9A"/>
    <w:rsid w:val="007242EE"/>
    <w:rsid w:val="00732EC8"/>
    <w:rsid w:val="00751335"/>
    <w:rsid w:val="00752851"/>
    <w:rsid w:val="00760FE5"/>
    <w:rsid w:val="0076714A"/>
    <w:rsid w:val="00784AF9"/>
    <w:rsid w:val="007875BD"/>
    <w:rsid w:val="0079185E"/>
    <w:rsid w:val="007A3C6C"/>
    <w:rsid w:val="007B3113"/>
    <w:rsid w:val="007C11CD"/>
    <w:rsid w:val="007C131F"/>
    <w:rsid w:val="007D2AB2"/>
    <w:rsid w:val="00803C95"/>
    <w:rsid w:val="008227FD"/>
    <w:rsid w:val="008264A5"/>
    <w:rsid w:val="00830A4C"/>
    <w:rsid w:val="00850915"/>
    <w:rsid w:val="00852A0C"/>
    <w:rsid w:val="00864CDE"/>
    <w:rsid w:val="00875814"/>
    <w:rsid w:val="008B3C1D"/>
    <w:rsid w:val="008C339C"/>
    <w:rsid w:val="008C642D"/>
    <w:rsid w:val="008D4A09"/>
    <w:rsid w:val="008D4E30"/>
    <w:rsid w:val="008E418E"/>
    <w:rsid w:val="008F011B"/>
    <w:rsid w:val="008F04A1"/>
    <w:rsid w:val="00903236"/>
    <w:rsid w:val="00912E4F"/>
    <w:rsid w:val="00926436"/>
    <w:rsid w:val="009315B7"/>
    <w:rsid w:val="009703E9"/>
    <w:rsid w:val="009A2F24"/>
    <w:rsid w:val="009A727F"/>
    <w:rsid w:val="009B245F"/>
    <w:rsid w:val="009C0209"/>
    <w:rsid w:val="009C4114"/>
    <w:rsid w:val="009C6AEE"/>
    <w:rsid w:val="009C7CDA"/>
    <w:rsid w:val="009D0265"/>
    <w:rsid w:val="009D63EB"/>
    <w:rsid w:val="00A217B7"/>
    <w:rsid w:val="00A239FD"/>
    <w:rsid w:val="00A30C39"/>
    <w:rsid w:val="00A4458F"/>
    <w:rsid w:val="00A44BAB"/>
    <w:rsid w:val="00A5376F"/>
    <w:rsid w:val="00A810D5"/>
    <w:rsid w:val="00AA023A"/>
    <w:rsid w:val="00AB1C62"/>
    <w:rsid w:val="00AE68F3"/>
    <w:rsid w:val="00AF10B3"/>
    <w:rsid w:val="00B35FA9"/>
    <w:rsid w:val="00B52018"/>
    <w:rsid w:val="00B54408"/>
    <w:rsid w:val="00B61F32"/>
    <w:rsid w:val="00B673A0"/>
    <w:rsid w:val="00B810DB"/>
    <w:rsid w:val="00BB5157"/>
    <w:rsid w:val="00BD5C80"/>
    <w:rsid w:val="00C018E4"/>
    <w:rsid w:val="00C33947"/>
    <w:rsid w:val="00C44966"/>
    <w:rsid w:val="00C46527"/>
    <w:rsid w:val="00C5154E"/>
    <w:rsid w:val="00C51887"/>
    <w:rsid w:val="00C97B5B"/>
    <w:rsid w:val="00CA1787"/>
    <w:rsid w:val="00CA480E"/>
    <w:rsid w:val="00CB3467"/>
    <w:rsid w:val="00CB36CC"/>
    <w:rsid w:val="00CC7601"/>
    <w:rsid w:val="00CD23A8"/>
    <w:rsid w:val="00CF6BC7"/>
    <w:rsid w:val="00D022D1"/>
    <w:rsid w:val="00D04B7A"/>
    <w:rsid w:val="00D17667"/>
    <w:rsid w:val="00D21CD8"/>
    <w:rsid w:val="00D2554D"/>
    <w:rsid w:val="00D435E3"/>
    <w:rsid w:val="00D704BF"/>
    <w:rsid w:val="00D70A2D"/>
    <w:rsid w:val="00D7740B"/>
    <w:rsid w:val="00D87A33"/>
    <w:rsid w:val="00D90B8C"/>
    <w:rsid w:val="00D94446"/>
    <w:rsid w:val="00DA2139"/>
    <w:rsid w:val="00DB2666"/>
    <w:rsid w:val="00DC0366"/>
    <w:rsid w:val="00DC4EC9"/>
    <w:rsid w:val="00DC77B5"/>
    <w:rsid w:val="00DD4B04"/>
    <w:rsid w:val="00DD5703"/>
    <w:rsid w:val="00DE13F8"/>
    <w:rsid w:val="00DE51AC"/>
    <w:rsid w:val="00DE5650"/>
    <w:rsid w:val="00DF2E2C"/>
    <w:rsid w:val="00E002A4"/>
    <w:rsid w:val="00E029CC"/>
    <w:rsid w:val="00E12CD5"/>
    <w:rsid w:val="00E12EC6"/>
    <w:rsid w:val="00E32AC9"/>
    <w:rsid w:val="00E53009"/>
    <w:rsid w:val="00E56F30"/>
    <w:rsid w:val="00E660A0"/>
    <w:rsid w:val="00E70FFC"/>
    <w:rsid w:val="00E83713"/>
    <w:rsid w:val="00E84B40"/>
    <w:rsid w:val="00E87667"/>
    <w:rsid w:val="00E94B55"/>
    <w:rsid w:val="00E9558B"/>
    <w:rsid w:val="00E9783F"/>
    <w:rsid w:val="00EB2665"/>
    <w:rsid w:val="00EB434D"/>
    <w:rsid w:val="00EC2CCE"/>
    <w:rsid w:val="00EC51C9"/>
    <w:rsid w:val="00EC53AA"/>
    <w:rsid w:val="00EC6D85"/>
    <w:rsid w:val="00ED4C6C"/>
    <w:rsid w:val="00ED7DC8"/>
    <w:rsid w:val="00EF3E16"/>
    <w:rsid w:val="00F30A0C"/>
    <w:rsid w:val="00F33C4D"/>
    <w:rsid w:val="00F52BF0"/>
    <w:rsid w:val="00F61EEE"/>
    <w:rsid w:val="00F67205"/>
    <w:rsid w:val="00F86519"/>
    <w:rsid w:val="00F9219F"/>
    <w:rsid w:val="00F94448"/>
    <w:rsid w:val="00FA22B5"/>
    <w:rsid w:val="00FB5FA7"/>
    <w:rsid w:val="00FB7497"/>
    <w:rsid w:val="00FD26AE"/>
    <w:rsid w:val="00FE56C2"/>
    <w:rsid w:val="00FF0CFD"/>
    <w:rsid w:val="00FF34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FB0E2"/>
  <w15:chartTrackingRefBased/>
  <w15:docId w15:val="{04D4B486-FC46-5649-B6E4-6F404743D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uppressAutoHyphens/>
    </w:pPr>
    <w:rPr>
      <w:rFonts w:eastAsia="Tahoma" w:cs="Tahoma"/>
      <w:sz w:val="24"/>
      <w:szCs w:val="24"/>
      <w:lang w:bidi="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Hyperlink">
    <w:name w:val="Hyperlink"/>
    <w:rPr>
      <w:color w:val="000080"/>
      <w:u w:val="single"/>
    </w:rPr>
  </w:style>
  <w:style w:type="character" w:styleId="FollowedHyperlink">
    <w:name w:val="FollowedHyperlink"/>
    <w:rPr>
      <w:color w:val="800000"/>
      <w:u w:val="single"/>
    </w:rPr>
  </w:style>
  <w:style w:type="paragraph" w:styleId="ListParagraph">
    <w:name w:val="List Paragraph"/>
    <w:basedOn w:val="Normal"/>
    <w:uiPriority w:val="34"/>
    <w:qFormat/>
    <w:rsid w:val="008B3C1D"/>
    <w:pPr>
      <w:ind w:left="720"/>
    </w:pPr>
  </w:style>
  <w:style w:type="table" w:styleId="TableGrid">
    <w:name w:val="Table Grid"/>
    <w:basedOn w:val="TableNormal"/>
    <w:rsid w:val="00001C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uiPriority w:val="99"/>
    <w:semiHidden/>
    <w:unhideWhenUsed/>
    <w:rsid w:val="006335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3053699">
      <w:bodyDiv w:val="1"/>
      <w:marLeft w:val="0"/>
      <w:marRight w:val="0"/>
      <w:marTop w:val="0"/>
      <w:marBottom w:val="0"/>
      <w:divBdr>
        <w:top w:val="none" w:sz="0" w:space="0" w:color="auto"/>
        <w:left w:val="none" w:sz="0" w:space="0" w:color="auto"/>
        <w:bottom w:val="none" w:sz="0" w:space="0" w:color="auto"/>
        <w:right w:val="none" w:sz="0" w:space="0" w:color="auto"/>
      </w:divBdr>
    </w:div>
    <w:div w:id="1350597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chris.mouikis@unh.edu" TargetMode="External"/><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hyperlink" Target="mailto:Lynn.Kistler@unh.edu" TargetMode="External"/><Relationship Id="rId12" Type="http://schemas.openxmlformats.org/officeDocument/2006/relationships/image" Target="media/image3.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ksimunac@cisunix.unh.edu" TargetMode="External"/><Relationship Id="rId11" Type="http://schemas.openxmlformats.org/officeDocument/2006/relationships/image" Target="media/image2.png"/><Relationship Id="rId5" Type="http://schemas.openxmlformats.org/officeDocument/2006/relationships/hyperlink" Target="mailto:Lorna.Ellis@unh.edu" TargetMode="Externa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prg.ssl.berkeley.edu/~davin/" TargetMode="Externa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12</Pages>
  <Words>2363</Words>
  <Characters>13475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UNH</Company>
  <LinksUpToDate>false</LinksUpToDate>
  <CharactersWithSpaces>15807</CharactersWithSpaces>
  <SharedDoc>false</SharedDoc>
  <HLinks>
    <vt:vector size="30" baseType="variant">
      <vt:variant>
        <vt:i4>720904</vt:i4>
      </vt:variant>
      <vt:variant>
        <vt:i4>12</vt:i4>
      </vt:variant>
      <vt:variant>
        <vt:i4>0</vt:i4>
      </vt:variant>
      <vt:variant>
        <vt:i4>5</vt:i4>
      </vt:variant>
      <vt:variant>
        <vt:lpwstr>http://sprg.ssl.berkeley.edu/~davin/</vt:lpwstr>
      </vt:variant>
      <vt:variant>
        <vt:lpwstr/>
      </vt:variant>
      <vt:variant>
        <vt:i4>852078</vt:i4>
      </vt:variant>
      <vt:variant>
        <vt:i4>9</vt:i4>
      </vt:variant>
      <vt:variant>
        <vt:i4>0</vt:i4>
      </vt:variant>
      <vt:variant>
        <vt:i4>5</vt:i4>
      </vt:variant>
      <vt:variant>
        <vt:lpwstr>mailto:chris.mouikis@unh.edu</vt:lpwstr>
      </vt:variant>
      <vt:variant>
        <vt:lpwstr/>
      </vt:variant>
      <vt:variant>
        <vt:i4>5373987</vt:i4>
      </vt:variant>
      <vt:variant>
        <vt:i4>6</vt:i4>
      </vt:variant>
      <vt:variant>
        <vt:i4>0</vt:i4>
      </vt:variant>
      <vt:variant>
        <vt:i4>5</vt:i4>
      </vt:variant>
      <vt:variant>
        <vt:lpwstr>mailto:Lynn.Kistler@unh.edu</vt:lpwstr>
      </vt:variant>
      <vt:variant>
        <vt:lpwstr/>
      </vt:variant>
      <vt:variant>
        <vt:i4>4915239</vt:i4>
      </vt:variant>
      <vt:variant>
        <vt:i4>3</vt:i4>
      </vt:variant>
      <vt:variant>
        <vt:i4>0</vt:i4>
      </vt:variant>
      <vt:variant>
        <vt:i4>5</vt:i4>
      </vt:variant>
      <vt:variant>
        <vt:lpwstr>mailto:ksimunac@cisunix.unh.edu</vt:lpwstr>
      </vt:variant>
      <vt:variant>
        <vt:lpwstr/>
      </vt:variant>
      <vt:variant>
        <vt:i4>6946820</vt:i4>
      </vt:variant>
      <vt:variant>
        <vt:i4>0</vt:i4>
      </vt:variant>
      <vt:variant>
        <vt:i4>0</vt:i4>
      </vt:variant>
      <vt:variant>
        <vt:i4>5</vt:i4>
      </vt:variant>
      <vt:variant>
        <vt:lpwstr>mailto:Lorna.Ellis@unh.edu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Mouikis</dc:creator>
  <cp:keywords/>
  <dc:description/>
  <cp:lastModifiedBy>Ellis, Lorna</cp:lastModifiedBy>
  <cp:revision>13</cp:revision>
  <cp:lastPrinted>2007-03-09T17:31:00Z</cp:lastPrinted>
  <dcterms:created xsi:type="dcterms:W3CDTF">2021-02-11T18:46:00Z</dcterms:created>
  <dcterms:modified xsi:type="dcterms:W3CDTF">2021-02-15T15:47:00Z</dcterms:modified>
</cp:coreProperties>
</file>